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D3B20" w14:textId="1BB5932C" w:rsidR="00DD2075" w:rsidRPr="00531232" w:rsidRDefault="00DD2075" w:rsidP="0032147C">
      <w:pPr>
        <w:spacing w:after="0"/>
        <w:jc w:val="center"/>
        <w:rPr>
          <w:rFonts w:eastAsia="Arial" w:cstheme="minorHAnsi"/>
          <w:b/>
          <w:sz w:val="20"/>
          <w:szCs w:val="20"/>
          <w:lang w:val="pl" w:eastAsia="pl-PL"/>
        </w:rPr>
      </w:pPr>
    </w:p>
    <w:p w14:paraId="4202DD74" w14:textId="77777777" w:rsidR="00DD2075" w:rsidRPr="00531232" w:rsidRDefault="00DD2075" w:rsidP="0032147C">
      <w:pPr>
        <w:spacing w:after="0"/>
        <w:jc w:val="center"/>
        <w:rPr>
          <w:rFonts w:eastAsia="Arial" w:cstheme="minorHAnsi"/>
          <w:b/>
          <w:szCs w:val="20"/>
          <w:lang w:val="pl" w:eastAsia="pl-PL"/>
        </w:rPr>
      </w:pPr>
    </w:p>
    <w:p w14:paraId="15FF54C4" w14:textId="13108C49" w:rsidR="00D3395C" w:rsidRPr="00531232" w:rsidRDefault="00E0551A" w:rsidP="00531232">
      <w:pPr>
        <w:spacing w:after="160" w:line="259" w:lineRule="auto"/>
        <w:jc w:val="both"/>
        <w:rPr>
          <w:rFonts w:eastAsia="Times New Roman" w:cstheme="minorHAnsi"/>
          <w:lang w:eastAsia="zh-CN"/>
        </w:rPr>
      </w:pPr>
      <w:bookmarkStart w:id="0" w:name="_Hlk101946378"/>
      <w:bookmarkStart w:id="1" w:name="_Hlk139358443"/>
      <w:r w:rsidRPr="00531232">
        <w:rPr>
          <w:rFonts w:eastAsia="Arial" w:cstheme="minorHAnsi"/>
          <w:lang w:val="pl" w:eastAsia="pl-PL"/>
        </w:rPr>
        <w:t>ZP.272.</w:t>
      </w:r>
      <w:r w:rsidR="00807E72">
        <w:rPr>
          <w:rFonts w:eastAsia="Arial" w:cstheme="minorHAnsi"/>
          <w:lang w:val="pl" w:eastAsia="pl-PL"/>
        </w:rPr>
        <w:t>2</w:t>
      </w:r>
      <w:r w:rsidR="000727C0">
        <w:rPr>
          <w:rFonts w:eastAsia="Arial" w:cstheme="minorHAnsi"/>
          <w:lang w:val="pl" w:eastAsia="pl-PL"/>
        </w:rPr>
        <w:t>1.2025</w:t>
      </w:r>
      <w:r w:rsidR="00D3395C" w:rsidRPr="00531232">
        <w:rPr>
          <w:rFonts w:eastAsia="Calibri" w:cstheme="minorHAnsi"/>
        </w:rPr>
        <w:t xml:space="preserve"> </w:t>
      </w:r>
      <w:bookmarkEnd w:id="0"/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="00531232"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Pr="00531232">
        <w:rPr>
          <w:rFonts w:eastAsia="Calibri" w:cstheme="minorHAnsi"/>
        </w:rPr>
        <w:tab/>
      </w:r>
      <w:r w:rsidR="00D3395C" w:rsidRPr="00531232">
        <w:rPr>
          <w:rFonts w:eastAsia="Times New Roman" w:cstheme="minorHAnsi"/>
          <w:lang w:eastAsia="zh-CN"/>
        </w:rPr>
        <w:t xml:space="preserve">ZAŁĄCZNIK NR </w:t>
      </w:r>
      <w:r w:rsidR="00913D02">
        <w:rPr>
          <w:rFonts w:eastAsia="Times New Roman" w:cstheme="minorHAnsi"/>
          <w:lang w:eastAsia="zh-CN"/>
        </w:rPr>
        <w:t>5</w:t>
      </w:r>
      <w:r w:rsidR="00D3395C" w:rsidRPr="00531232">
        <w:rPr>
          <w:rFonts w:eastAsia="Times New Roman" w:cstheme="minorHAnsi"/>
          <w:lang w:eastAsia="zh-CN"/>
        </w:rPr>
        <w:t>a DO SWZ</w:t>
      </w:r>
      <w:r w:rsidR="00CC50C3" w:rsidRPr="00531232">
        <w:rPr>
          <w:rFonts w:eastAsia="Arial" w:cstheme="minorHAnsi"/>
          <w:lang w:val="pl" w:eastAsia="pl-PL"/>
        </w:rPr>
        <w:t xml:space="preserve"> </w:t>
      </w:r>
    </w:p>
    <w:tbl>
      <w:tblPr>
        <w:tblStyle w:val="Tabela-Siatka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7"/>
        <w:gridCol w:w="5055"/>
      </w:tblGrid>
      <w:tr w:rsidR="007A6DDB" w:rsidRPr="00531232" w14:paraId="4A4659A7" w14:textId="77777777" w:rsidTr="00471ED5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F63A86F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2D41A43C" w14:textId="77777777" w:rsidR="00D3395C" w:rsidRPr="00531232" w:rsidRDefault="00D3395C" w:rsidP="00471ED5">
            <w:pPr>
              <w:widowControl w:val="0"/>
              <w:suppressAutoHyphens/>
              <w:spacing w:after="160" w:line="200" w:lineRule="atLeast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b/>
                <w:kern w:val="1"/>
                <w:sz w:val="20"/>
                <w:szCs w:val="20"/>
                <w:lang w:val="pl" w:eastAsia="hi-IN" w:bidi="hi-IN"/>
              </w:rPr>
              <w:t>reprezentowany przez:</w:t>
            </w:r>
          </w:p>
        </w:tc>
      </w:tr>
      <w:tr w:rsidR="007A6DDB" w:rsidRPr="00531232" w14:paraId="50339992" w14:textId="77777777" w:rsidTr="00471ED5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14:paraId="07EA3CEE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40302118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1727D1F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7036DB36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79E100BC">
                <v:rect id="_x0000_i1027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0384955D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1062D63F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3AC1F0F9" w14:textId="77777777" w:rsidR="00D3395C" w:rsidRPr="00531232" w:rsidRDefault="00D3395C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</w:p>
          <w:p w14:paraId="3D46623D" w14:textId="77777777" w:rsidR="00D3395C" w:rsidRPr="00531232" w:rsidRDefault="00000000" w:rsidP="00471ED5">
            <w:pPr>
              <w:widowControl w:val="0"/>
              <w:suppressAutoHyphens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  <w:pict w14:anchorId="47E63651">
                <v:rect id="_x0000_i1028" style="width:0;height:1.5pt" o:hralign="center" o:hrstd="t" o:hr="t" fillcolor="#a0a0a0" stroked="f"/>
              </w:pict>
            </w:r>
          </w:p>
        </w:tc>
      </w:tr>
      <w:tr w:rsidR="00D3395C" w:rsidRPr="00531232" w14:paraId="4331C7DC" w14:textId="77777777" w:rsidTr="00471ED5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69766F4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pełna nazwa/firma, adres, w zależności od podmiotu: NIP/PESEL, KRS/CEiDG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59559494" w14:textId="77777777" w:rsidR="00D3395C" w:rsidRPr="00531232" w:rsidRDefault="00D3395C" w:rsidP="00471ED5">
            <w:pPr>
              <w:widowControl w:val="0"/>
              <w:suppressAutoHyphens/>
              <w:jc w:val="center"/>
              <w:rPr>
                <w:rFonts w:asciiTheme="minorHAnsi" w:eastAsia="Lucida Sans Unicode" w:hAnsiTheme="minorHAnsi" w:cstheme="minorHAnsi"/>
                <w:kern w:val="1"/>
                <w:sz w:val="20"/>
                <w:szCs w:val="20"/>
                <w:lang w:val="pl" w:eastAsia="hi-IN" w:bidi="hi-IN"/>
              </w:rPr>
            </w:pPr>
            <w:r w:rsidRPr="00531232">
              <w:rPr>
                <w:rFonts w:asciiTheme="minorHAnsi" w:eastAsia="Lucida Sans Unicode" w:hAnsiTheme="minorHAnsi" w:cstheme="minorHAnsi"/>
                <w:i/>
                <w:kern w:val="1"/>
                <w:sz w:val="20"/>
                <w:szCs w:val="20"/>
                <w:lang w:val="pl"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67CD1172" w14:textId="77777777" w:rsidR="00D3395C" w:rsidRPr="00531232" w:rsidRDefault="00D3395C" w:rsidP="00D3395C">
      <w:pPr>
        <w:tabs>
          <w:tab w:val="left" w:pos="708"/>
        </w:tabs>
        <w:spacing w:after="0" w:line="240" w:lineRule="auto"/>
        <w:rPr>
          <w:rFonts w:eastAsia="Times New Roman" w:cstheme="minorHAnsi"/>
          <w:sz w:val="20"/>
          <w:szCs w:val="20"/>
          <w:lang w:eastAsia="zh-CN"/>
        </w:rPr>
      </w:pPr>
    </w:p>
    <w:p w14:paraId="41232A0A" w14:textId="77777777" w:rsidR="00D3395C" w:rsidRPr="0047457E" w:rsidRDefault="00D3395C" w:rsidP="00480C12">
      <w:pPr>
        <w:spacing w:after="120" w:line="240" w:lineRule="auto"/>
        <w:jc w:val="center"/>
        <w:rPr>
          <w:rFonts w:eastAsia="Calibri" w:cstheme="minorHAnsi"/>
          <w:b/>
          <w:bCs/>
        </w:rPr>
      </w:pPr>
      <w:r w:rsidRPr="0047457E">
        <w:rPr>
          <w:rFonts w:eastAsia="Calibri" w:cstheme="minorHAnsi"/>
          <w:b/>
          <w:bCs/>
        </w:rPr>
        <w:t>OŚWIADCZENIE  PODMIOTU UDOSTĘPNIAJĄCEGO ZASOBY</w:t>
      </w:r>
    </w:p>
    <w:p w14:paraId="7D10A37C" w14:textId="40826E56" w:rsidR="00D3395C" w:rsidRPr="0047457E" w:rsidRDefault="00D3395C" w:rsidP="00B96CFC">
      <w:pPr>
        <w:spacing w:after="120" w:line="240" w:lineRule="auto"/>
        <w:jc w:val="center"/>
        <w:rPr>
          <w:rFonts w:eastAsia="Calibri" w:cstheme="minorHAnsi"/>
        </w:rPr>
      </w:pPr>
      <w:r w:rsidRPr="0047457E">
        <w:rPr>
          <w:rFonts w:eastAsia="Calibri" w:cstheme="minorHAnsi"/>
        </w:rPr>
        <w:t>składane na podstawie art. 125 ust. 1 ustawy z dnia 11 września 2019 r. Prawo zamówień publicznych (t.j. Dz.U. z 202</w:t>
      </w:r>
      <w:r w:rsidR="000727C0" w:rsidRPr="0047457E">
        <w:rPr>
          <w:rFonts w:eastAsia="Calibri" w:cstheme="minorHAnsi"/>
        </w:rPr>
        <w:t>4</w:t>
      </w:r>
      <w:r w:rsidRPr="0047457E">
        <w:rPr>
          <w:rFonts w:eastAsia="Calibri" w:cstheme="minorHAnsi"/>
        </w:rPr>
        <w:t xml:space="preserve"> poz. </w:t>
      </w:r>
      <w:r w:rsidR="000727C0" w:rsidRPr="0047457E">
        <w:rPr>
          <w:rFonts w:eastAsia="Calibri" w:cstheme="minorHAnsi"/>
        </w:rPr>
        <w:t>1320</w:t>
      </w:r>
      <w:r w:rsidRPr="0047457E">
        <w:rPr>
          <w:rFonts w:eastAsia="Calibri" w:cstheme="minorHAnsi"/>
        </w:rPr>
        <w:t xml:space="preserve"> ze zm.)</w:t>
      </w:r>
    </w:p>
    <w:p w14:paraId="01D19BA6" w14:textId="77777777" w:rsidR="00B96CFC" w:rsidRPr="0047457E" w:rsidRDefault="00B96CFC" w:rsidP="00B96CFC">
      <w:pPr>
        <w:pStyle w:val="Standard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2" w:name="_Hlk120083587"/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W związku z prowadzonym postępowaniem o udzielenie zamówienia publicznego</w:t>
      </w:r>
      <w:r w:rsidRPr="0047457E">
        <w:rPr>
          <w:rFonts w:asciiTheme="minorHAnsi" w:eastAsia="Arial" w:hAnsiTheme="minorHAnsi" w:cstheme="minorHAnsi"/>
          <w:sz w:val="22"/>
          <w:szCs w:val="22"/>
          <w:lang w:val="pl-PL" w:eastAsia="pl-PL"/>
        </w:rPr>
        <w:t xml:space="preserve"> </w:t>
      </w:r>
      <w:r w:rsidRPr="0047457E">
        <w:rPr>
          <w:rFonts w:asciiTheme="minorHAnsi" w:eastAsia="Times New Roman" w:hAnsiTheme="minorHAnsi" w:cstheme="minorHAnsi"/>
          <w:bCs/>
          <w:sz w:val="22"/>
          <w:szCs w:val="22"/>
          <w:lang w:val="pl-PL" w:eastAsia="ar-SA"/>
        </w:rPr>
        <w:t>pod nazwą</w:t>
      </w:r>
      <w:r w:rsidRPr="0047457E">
        <w:rPr>
          <w:rFonts w:asciiTheme="minorHAnsi" w:eastAsia="Times New Roman" w:hAnsiTheme="minorHAnsi" w:cstheme="minorHAnsi"/>
          <w:sz w:val="22"/>
          <w:szCs w:val="22"/>
          <w:lang w:val="pl-PL" w:eastAsia="ar-SA"/>
        </w:rPr>
        <w:t>:</w:t>
      </w:r>
      <w:r w:rsidRPr="0047457E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</w:p>
    <w:p w14:paraId="0B172C56" w14:textId="77777777" w:rsidR="00807E72" w:rsidRPr="0047457E" w:rsidRDefault="00807E72" w:rsidP="00807E72">
      <w:pPr>
        <w:spacing w:after="0"/>
        <w:jc w:val="center"/>
        <w:rPr>
          <w:rFonts w:eastAsia="Arial" w:cstheme="minorHAnsi"/>
          <w:lang w:val="pl" w:eastAsia="pl-PL"/>
        </w:rPr>
      </w:pPr>
      <w:bookmarkStart w:id="3" w:name="_Hlk211339755"/>
      <w:bookmarkEnd w:id="2"/>
      <w:r w:rsidRPr="0047457E">
        <w:rPr>
          <w:rFonts w:eastAsia="SimSun" w:cstheme="minorHAnsi"/>
          <w:b/>
          <w:bCs/>
          <w:kern w:val="3"/>
          <w:lang w:eastAsia="zh-CN" w:bidi="hi-IN"/>
        </w:rPr>
        <w:t>Zakup, dostawa i montaż pomocy dydaktycznych, maszyn i urządzeń dla Warsztatów Szkolnych Samochodowych w Czarnem</w:t>
      </w:r>
      <w:bookmarkEnd w:id="3"/>
    </w:p>
    <w:p w14:paraId="2A4755C2" w14:textId="1F2FE2A9" w:rsidR="00464DCD" w:rsidRPr="000727C0" w:rsidRDefault="00464DCD" w:rsidP="00464DCD">
      <w:pPr>
        <w:spacing w:after="0"/>
        <w:jc w:val="center"/>
        <w:rPr>
          <w:rFonts w:eastAsia="Arial" w:cstheme="minorHAnsi"/>
          <w:lang w:val="pl" w:eastAsia="pl-PL"/>
        </w:rPr>
      </w:pPr>
    </w:p>
    <w:p w14:paraId="3E5C3641" w14:textId="77777777" w:rsidR="00D3395C" w:rsidRPr="00531232" w:rsidRDefault="00D3395C" w:rsidP="00D3395C">
      <w:pPr>
        <w:spacing w:after="0" w:line="240" w:lineRule="auto"/>
        <w:rPr>
          <w:rFonts w:eastAsia="Calibri" w:cstheme="minorHAnsi"/>
          <w:sz w:val="20"/>
          <w:szCs w:val="20"/>
        </w:rPr>
      </w:pPr>
    </w:p>
    <w:p w14:paraId="729A3288" w14:textId="77777777" w:rsidR="00D3395C" w:rsidRPr="004F642D" w:rsidRDefault="00D3395C" w:rsidP="00D3395C">
      <w:pPr>
        <w:spacing w:after="0" w:line="360" w:lineRule="auto"/>
        <w:rPr>
          <w:rFonts w:eastAsia="Calibri" w:cstheme="minorHAnsi"/>
          <w:b/>
          <w:bCs/>
          <w:u w:val="single"/>
        </w:rPr>
      </w:pPr>
      <w:r w:rsidRPr="004F642D">
        <w:rPr>
          <w:rFonts w:eastAsia="Calibri" w:cstheme="minorHAnsi"/>
          <w:b/>
          <w:bCs/>
          <w:u w:val="single"/>
        </w:rPr>
        <w:t>A. DOTYCZĄCE SPEŁNIANIA WARUNKÓW UDZIAŁU W POSTĘPOWANIU</w:t>
      </w:r>
    </w:p>
    <w:p w14:paraId="209170DD" w14:textId="2749306C" w:rsidR="00D3395C" w:rsidRPr="004F642D" w:rsidRDefault="00D3395C" w:rsidP="00D339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4F642D">
        <w:rPr>
          <w:rFonts w:eastAsia="Calibri" w:cstheme="minorHAnsi"/>
        </w:rPr>
        <w:t xml:space="preserve">Oświadczam, że jako podmiot udostępniający swoje zasoby </w:t>
      </w:r>
      <w:r w:rsidR="003B3CAA" w:rsidRPr="004F642D">
        <w:rPr>
          <w:rFonts w:eastAsia="Calibri" w:cstheme="minorHAnsi"/>
        </w:rPr>
        <w:t>Wykonawcy składającemu ofertę w </w:t>
      </w:r>
      <w:r w:rsidRPr="004F642D">
        <w:rPr>
          <w:rFonts w:eastAsia="Calibri" w:cstheme="minorHAnsi"/>
        </w:rPr>
        <w:t>przedmiotowym postępowaniu, spełniam warunki udziału w postępowaniu określone przez zamawiającego w zakresie w jakim są udostępniane.</w:t>
      </w:r>
    </w:p>
    <w:p w14:paraId="06A37FAB" w14:textId="77777777" w:rsidR="00D3395C" w:rsidRPr="004F642D" w:rsidRDefault="00D3395C" w:rsidP="00D3395C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 w:line="240" w:lineRule="auto"/>
        <w:ind w:left="284" w:hanging="284"/>
        <w:jc w:val="center"/>
        <w:rPr>
          <w:rFonts w:eastAsia="Times New Roman" w:cstheme="minorHAnsi"/>
          <w:lang w:eastAsia="zh-CN"/>
        </w:rPr>
      </w:pPr>
      <w:r w:rsidRPr="004F642D">
        <w:rPr>
          <w:rFonts w:eastAsia="Calibri" w:cstheme="minorHAnsi"/>
        </w:rPr>
        <w:t xml:space="preserve"> </w:t>
      </w:r>
    </w:p>
    <w:p w14:paraId="49656B22" w14:textId="77777777" w:rsidR="00D3395C" w:rsidRPr="004F642D" w:rsidRDefault="00D3395C" w:rsidP="00D3395C">
      <w:pPr>
        <w:spacing w:after="0" w:line="259" w:lineRule="auto"/>
        <w:rPr>
          <w:rFonts w:eastAsia="Calibri" w:cstheme="minorHAnsi"/>
          <w:b/>
          <w:bCs/>
          <w:u w:val="single"/>
        </w:rPr>
      </w:pPr>
      <w:r w:rsidRPr="004F642D">
        <w:rPr>
          <w:rFonts w:eastAsia="Calibri" w:cstheme="minorHAnsi"/>
          <w:b/>
          <w:bCs/>
          <w:u w:val="single"/>
        </w:rPr>
        <w:t>B. DOTYCZĄCE WYKLUCZENIA Z POSTĘPOWANIA</w:t>
      </w:r>
    </w:p>
    <w:p w14:paraId="52CBD10A" w14:textId="77777777" w:rsidR="00D3395C" w:rsidRPr="004F642D" w:rsidRDefault="00D3395C" w:rsidP="006D7B7B">
      <w:pPr>
        <w:spacing w:after="0" w:line="259" w:lineRule="auto"/>
        <w:jc w:val="both"/>
        <w:rPr>
          <w:rFonts w:eastAsia="Calibri" w:cstheme="minorHAnsi"/>
        </w:rPr>
      </w:pPr>
      <w:r w:rsidRPr="004F642D">
        <w:rPr>
          <w:rFonts w:eastAsia="Calibri" w:cstheme="minorHAnsi"/>
        </w:rPr>
        <w:t>1. Oświadczam, że nie podlegam wykluczeniu z postępowania na podstawie art. 108 ust. 1 ustawy Pzp.</w:t>
      </w:r>
    </w:p>
    <w:p w14:paraId="701F56BB" w14:textId="77777777" w:rsidR="00D3395C" w:rsidRPr="004F642D" w:rsidRDefault="00D3395C" w:rsidP="00D3395C">
      <w:pPr>
        <w:tabs>
          <w:tab w:val="left" w:pos="708"/>
          <w:tab w:val="left" w:pos="852"/>
          <w:tab w:val="left" w:pos="992"/>
          <w:tab w:val="left" w:pos="9852"/>
        </w:tabs>
        <w:suppressAutoHyphens/>
        <w:spacing w:after="0" w:line="240" w:lineRule="auto"/>
        <w:ind w:left="284" w:hanging="284"/>
        <w:jc w:val="center"/>
        <w:rPr>
          <w:rFonts w:eastAsia="Times New Roman" w:cstheme="minorHAnsi"/>
          <w:lang w:eastAsia="zh-CN"/>
        </w:rPr>
      </w:pPr>
      <w:r w:rsidRPr="004F642D">
        <w:rPr>
          <w:rFonts w:eastAsia="Calibri" w:cstheme="minorHAnsi"/>
        </w:rPr>
        <w:t xml:space="preserve"> </w:t>
      </w:r>
    </w:p>
    <w:p w14:paraId="7D4F2590" w14:textId="73A2FB7F" w:rsidR="00D3395C" w:rsidRPr="004F642D" w:rsidRDefault="00D3395C" w:rsidP="002B724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i/>
          <w:iCs/>
          <w:u w:val="single"/>
        </w:rPr>
      </w:pPr>
      <w:r w:rsidRPr="004F642D">
        <w:rPr>
          <w:rFonts w:eastAsia="Calibri" w:cstheme="minorHAnsi"/>
        </w:rPr>
        <w:t xml:space="preserve">2. Oświadczam, że zachodzą w stosunku do mnie podstawy wykluczenia z postępowania na podstawie art………….ustawy Pzp </w:t>
      </w:r>
      <w:r w:rsidRPr="004F642D">
        <w:rPr>
          <w:rFonts w:eastAsia="Calibri" w:cstheme="minorHAnsi"/>
          <w:i/>
          <w:iCs/>
        </w:rPr>
        <w:t>(podać</w:t>
      </w:r>
      <w:r w:rsidR="005A2EA7" w:rsidRPr="004F642D">
        <w:rPr>
          <w:rFonts w:eastAsia="Calibri" w:cstheme="minorHAnsi"/>
          <w:i/>
          <w:iCs/>
        </w:rPr>
        <w:t xml:space="preserve"> </w:t>
      </w:r>
      <w:r w:rsidRPr="004F642D">
        <w:rPr>
          <w:rFonts w:eastAsia="Calibri" w:cstheme="minorHAnsi"/>
          <w:i/>
          <w:iCs/>
        </w:rPr>
        <w:t>podstawę wykluczenia</w:t>
      </w:r>
      <w:r w:rsidR="002B7247" w:rsidRPr="004F642D">
        <w:rPr>
          <w:rFonts w:eastAsia="Calibri" w:cstheme="minorHAnsi"/>
          <w:i/>
          <w:iCs/>
        </w:rPr>
        <w:t xml:space="preserve"> - art. 108 ust. 1</w:t>
      </w:r>
      <w:r w:rsidR="002B7247" w:rsidRPr="004F642D">
        <w:rPr>
          <w:rFonts w:eastAsia="Calibri" w:cstheme="minorHAnsi"/>
          <w:i/>
          <w:iCs/>
        </w:rPr>
        <w:br/>
        <w:t>ustawy Pzp.</w:t>
      </w:r>
      <w:r w:rsidR="00504BFB" w:rsidRPr="004F642D">
        <w:rPr>
          <w:rFonts w:eastAsia="Calibri" w:cstheme="minorHAnsi"/>
          <w:i/>
          <w:iCs/>
        </w:rPr>
        <w:t>)</w:t>
      </w:r>
      <w:r w:rsidR="0010232B" w:rsidRPr="004F642D">
        <w:rPr>
          <w:rFonts w:eastAsia="Calibri" w:cstheme="minorHAnsi"/>
          <w:i/>
          <w:iCs/>
        </w:rPr>
        <w:t>.</w:t>
      </w:r>
      <w:r w:rsidRPr="004F642D">
        <w:rPr>
          <w:rFonts w:eastAsia="Calibri" w:cstheme="minorHAnsi"/>
          <w:i/>
          <w:iCs/>
        </w:rPr>
        <w:t xml:space="preserve"> </w:t>
      </w:r>
      <w:r w:rsidRPr="004F642D">
        <w:rPr>
          <w:rFonts w:eastAsia="Calibri" w:cstheme="minorHAnsi"/>
        </w:rPr>
        <w:t>Jednocześnie oświadczam, że w związku z ww. okolicznością, na podstawie art.110 ust.2 ustawy Pzp podjąłem następujące środki naprawcze:</w:t>
      </w:r>
    </w:p>
    <w:p w14:paraId="6060F93A" w14:textId="77777777" w:rsidR="00D3395C" w:rsidRPr="004F642D" w:rsidRDefault="00D3395C" w:rsidP="00D3395C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  <w:r w:rsidRPr="004F642D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45FFEA" w14:textId="1E93EAB1" w:rsidR="00D3395C" w:rsidRPr="004F642D" w:rsidRDefault="00D3395C" w:rsidP="00D3395C">
      <w:pPr>
        <w:autoSpaceDE w:val="0"/>
        <w:autoSpaceDN w:val="0"/>
        <w:adjustRightInd w:val="0"/>
        <w:jc w:val="both"/>
        <w:rPr>
          <w:rFonts w:eastAsia="Calibri" w:cstheme="minorHAnsi"/>
          <w:lang w:val="pl"/>
        </w:rPr>
      </w:pPr>
      <w:r w:rsidRPr="004F642D">
        <w:rPr>
          <w:rFonts w:eastAsia="Calibri" w:cstheme="minorHAnsi"/>
        </w:rPr>
        <w:t>3.</w:t>
      </w:r>
      <w:r w:rsidRPr="004F642D">
        <w:rPr>
          <w:rFonts w:eastAsia="Calibri" w:cstheme="minorHAnsi"/>
          <w:lang w:eastAsia="ar-SA"/>
        </w:rPr>
        <w:t xml:space="preserve"> </w:t>
      </w:r>
      <w:bookmarkStart w:id="4" w:name="_Hlk103061070"/>
      <w:r w:rsidRPr="004F642D">
        <w:rPr>
          <w:rFonts w:eastAsia="Calibri" w:cstheme="minorHAnsi"/>
          <w:lang w:val="pl"/>
        </w:rPr>
        <w:t>Oświadczam, że nie podlegam wykluczeniu z postępowania na p</w:t>
      </w:r>
      <w:r w:rsidR="003B3CAA" w:rsidRPr="004F642D">
        <w:rPr>
          <w:rFonts w:eastAsia="Calibri" w:cstheme="minorHAnsi"/>
          <w:lang w:val="pl"/>
        </w:rPr>
        <w:t>odstawie art. 7 ust. 1 ustawy o </w:t>
      </w:r>
      <w:r w:rsidRPr="004F642D">
        <w:rPr>
          <w:rFonts w:eastAsia="Calibri" w:cstheme="minorHAnsi"/>
          <w:lang w:val="pl"/>
        </w:rPr>
        <w:t>szczególnych rozwiązaniach w zakresie przeciwdziałania wspieraniu agresji na Ukrainę oraz służących ochronie bezpieczeństwa narodowego</w:t>
      </w:r>
      <w:bookmarkEnd w:id="4"/>
      <w:r w:rsidRPr="004F642D">
        <w:rPr>
          <w:rFonts w:eastAsia="Calibri" w:cstheme="minorHAnsi"/>
          <w:lang w:val="pl"/>
        </w:rPr>
        <w:t>.</w:t>
      </w:r>
    </w:p>
    <w:p w14:paraId="2F775F51" w14:textId="77777777" w:rsidR="00D3395C" w:rsidRPr="004F642D" w:rsidRDefault="00D3395C" w:rsidP="00D3395C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u w:val="single"/>
        </w:rPr>
      </w:pPr>
      <w:r w:rsidRPr="004F642D">
        <w:rPr>
          <w:rFonts w:eastAsia="Calibri" w:cstheme="minorHAnsi"/>
          <w:b/>
          <w:bCs/>
          <w:u w:val="single"/>
        </w:rPr>
        <w:t>D. OŚWIADCZENIE DOTYCZĄCE PODANYCH INFORMACJI:</w:t>
      </w:r>
    </w:p>
    <w:p w14:paraId="632A331A" w14:textId="7A89DFAA" w:rsidR="006E490D" w:rsidRDefault="00D3395C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4F642D">
        <w:t>Oświadczam, że wszystkie informacje podane w powyższych oświadczeniach są  aktualne i zgodne z prawdą oraz zostały przedstawione z  pełną świadomością konsekwencji  wprowadzenia Zamawiającego  w błąd przy przedstawianiu informacji</w:t>
      </w:r>
      <w:r w:rsidRPr="004F642D">
        <w:rPr>
          <w:rFonts w:eastAsia="Calibri" w:cstheme="minorHAnsi"/>
          <w:sz w:val="20"/>
          <w:szCs w:val="20"/>
        </w:rPr>
        <w:t>.</w:t>
      </w:r>
    </w:p>
    <w:p w14:paraId="7EC2FF81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18A0D56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4982D4E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84A865D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BA79F16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77F6A7F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bookmarkEnd w:id="1"/>
    <w:p w14:paraId="0F58F2E1" w14:textId="77777777" w:rsidR="006E490D" w:rsidRDefault="006E490D" w:rsidP="0047457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sectPr w:rsidR="006E49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29F59" w14:textId="77777777" w:rsidR="00841AF9" w:rsidRDefault="00841AF9" w:rsidP="0032147C">
      <w:pPr>
        <w:spacing w:after="0" w:line="240" w:lineRule="auto"/>
      </w:pPr>
      <w:r>
        <w:separator/>
      </w:r>
    </w:p>
  </w:endnote>
  <w:endnote w:type="continuationSeparator" w:id="0">
    <w:p w14:paraId="6BE87497" w14:textId="77777777" w:rsidR="00841AF9" w:rsidRDefault="00841AF9" w:rsidP="00321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917493"/>
      <w:docPartObj>
        <w:docPartGallery w:val="Page Numbers (Bottom of Page)"/>
        <w:docPartUnique/>
      </w:docPartObj>
    </w:sdtPr>
    <w:sdtContent>
      <w:p w14:paraId="19364670" w14:textId="6EA6E5F8" w:rsidR="003525B6" w:rsidRDefault="003525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75A" w:rsidRPr="000C675A">
          <w:rPr>
            <w:noProof/>
            <w:lang w:val="pl-PL"/>
          </w:rPr>
          <w:t>42</w:t>
        </w:r>
        <w:r>
          <w:fldChar w:fldCharType="end"/>
        </w:r>
      </w:p>
    </w:sdtContent>
  </w:sdt>
  <w:p w14:paraId="19AB89ED" w14:textId="77777777" w:rsidR="003525B6" w:rsidRDefault="003525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BAEA7" w14:textId="77777777" w:rsidR="00841AF9" w:rsidRDefault="00841AF9" w:rsidP="0032147C">
      <w:pPr>
        <w:spacing w:after="0" w:line="240" w:lineRule="auto"/>
      </w:pPr>
      <w:r>
        <w:separator/>
      </w:r>
    </w:p>
  </w:footnote>
  <w:footnote w:type="continuationSeparator" w:id="0">
    <w:p w14:paraId="2811D701" w14:textId="77777777" w:rsidR="00841AF9" w:rsidRDefault="00841AF9" w:rsidP="00321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966F2E"/>
    <w:multiLevelType w:val="hybridMultilevel"/>
    <w:tmpl w:val="A16E72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975083D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OpenSymbo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Calibri"/>
        <w:b w:val="0"/>
        <w:color w:val="00000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OpenSymbol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4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5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hAnsi="StarSymbol" w:cs="OpenSymbol"/>
      </w:rPr>
    </w:lvl>
    <w:lvl w:ilvl="6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  <w:lvl w:ilvl="7">
      <w:start w:val="1"/>
      <w:numFmt w:val="bullet"/>
      <w:lvlText w:val=""/>
      <w:lvlJc w:val="left"/>
      <w:pPr>
        <w:tabs>
          <w:tab w:val="num" w:pos="3960"/>
        </w:tabs>
        <w:ind w:left="3960" w:hanging="360"/>
      </w:pPr>
      <w:rPr>
        <w:rFonts w:ascii="Wingdings 2" w:hAnsi="Wingdings 2" w:cs="OpenSymbol"/>
      </w:rPr>
    </w:lvl>
    <w:lvl w:ilvl="8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OpenSymbol"/>
      </w:rPr>
    </w:lvl>
  </w:abstractNum>
  <w:abstractNum w:abstractNumId="5" w15:restartNumberingAfterBreak="0">
    <w:nsid w:val="00000007"/>
    <w:multiLevelType w:val="multilevel"/>
    <w:tmpl w:val="2176325E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/>
        <w:sz w:val="20"/>
        <w:szCs w:val="20"/>
      </w:rPr>
    </w:lvl>
  </w:abstractNum>
  <w:abstractNum w:abstractNumId="7" w15:restartNumberingAfterBreak="0">
    <w:nsid w:val="0000000E"/>
    <w:multiLevelType w:val="multilevel"/>
    <w:tmpl w:val="00762F92"/>
    <w:name w:val="WW8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Arial" w:hAnsi="Arial Narrow" w:cs="Calibri" w:hint="default"/>
        <w:b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000000F"/>
    <w:multiLevelType w:val="multilevel"/>
    <w:tmpl w:val="CE6A55C2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Calibri" w:hint="default"/>
        <w:b w:val="0"/>
        <w:color w:val="00000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Aria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eastAsia="Arial" w:hAnsi="Symbol" w:cs="Arial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eastAsia="Arial" w:hAnsi="Symbo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eastAsia="Arial" w:hAnsi="Symbol" w:cs="Arial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eastAsia="Arial" w:hAnsi="Symbol" w:cs="Arial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eastAsia="Arial" w:hAnsi="Symbol" w:cs="Arial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eastAsia="Arial" w:hAnsi="Symbol" w:cs="Arial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eastAsia="Arial" w:hAnsi="Symbol" w:cs="Arial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eastAsia="Arial" w:hAnsi="Symbol" w:cs="Arial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20"/>
        <w:szCs w:val="20"/>
      </w:rPr>
    </w:lvl>
  </w:abstractNum>
  <w:abstractNum w:abstractNumId="1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sz w:val="20"/>
        <w:szCs w:val="20"/>
      </w:rPr>
    </w:lvl>
  </w:abstractNum>
  <w:abstractNum w:abstractNumId="12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Segoe UI"/>
        <w:b w:val="0"/>
        <w:bCs w:val="0"/>
        <w:sz w:val="20"/>
        <w:szCs w:val="20"/>
      </w:rPr>
    </w:lvl>
  </w:abstractNum>
  <w:abstractNum w:abstractNumId="13" w15:restartNumberingAfterBreak="0">
    <w:nsid w:val="00E61ED7"/>
    <w:multiLevelType w:val="singleLevel"/>
    <w:tmpl w:val="04B606C0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b w:val="0"/>
        <w:bCs/>
        <w:color w:val="auto"/>
        <w:sz w:val="22"/>
        <w:szCs w:val="20"/>
      </w:rPr>
    </w:lvl>
  </w:abstractNum>
  <w:abstractNum w:abstractNumId="14" w15:restartNumberingAfterBreak="0">
    <w:nsid w:val="02CC7136"/>
    <w:multiLevelType w:val="hybridMultilevel"/>
    <w:tmpl w:val="4692C14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4E626FD6">
      <w:start w:val="1"/>
      <w:numFmt w:val="decimal"/>
      <w:lvlText w:val="%3)"/>
      <w:lvlJc w:val="left"/>
      <w:pPr>
        <w:ind w:left="2444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034935CC"/>
    <w:multiLevelType w:val="hybridMultilevel"/>
    <w:tmpl w:val="83061172"/>
    <w:lvl w:ilvl="0" w:tplc="B630E99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bCs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0800215D"/>
    <w:multiLevelType w:val="hybridMultilevel"/>
    <w:tmpl w:val="87F41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B437F"/>
    <w:multiLevelType w:val="multilevel"/>
    <w:tmpl w:val="FCEA40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C5A1847"/>
    <w:multiLevelType w:val="hybridMultilevel"/>
    <w:tmpl w:val="F3360DA4"/>
    <w:lvl w:ilvl="0" w:tplc="9C062A14">
      <w:start w:val="1"/>
      <w:numFmt w:val="decimal"/>
      <w:lvlText w:val="%1)"/>
      <w:lvlJc w:val="left"/>
      <w:pPr>
        <w:ind w:left="1003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0C91575E"/>
    <w:multiLevelType w:val="hybridMultilevel"/>
    <w:tmpl w:val="7FDA2C2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0D605B16"/>
    <w:multiLevelType w:val="hybridMultilevel"/>
    <w:tmpl w:val="2AC6664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0E120072"/>
    <w:multiLevelType w:val="hybridMultilevel"/>
    <w:tmpl w:val="66BCCAE8"/>
    <w:lvl w:ilvl="0" w:tplc="1F7409B4">
      <w:start w:val="4"/>
      <w:numFmt w:val="decimal"/>
      <w:lvlText w:val="%1)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F3678"/>
    <w:multiLevelType w:val="multilevel"/>
    <w:tmpl w:val="A134CD08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SimSun" w:hAnsi="Calibri" w:cs="Calibri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4" w15:restartNumberingAfterBreak="0">
    <w:nsid w:val="10622FE9"/>
    <w:multiLevelType w:val="hybridMultilevel"/>
    <w:tmpl w:val="6BF6567C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12335E8B"/>
    <w:multiLevelType w:val="hybridMultilevel"/>
    <w:tmpl w:val="302A2E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E1DAEFC0">
      <w:start w:val="1"/>
      <w:numFmt w:val="decimal"/>
      <w:lvlText w:val="%3)"/>
      <w:lvlJc w:val="left"/>
      <w:pPr>
        <w:ind w:left="2586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45357DC"/>
    <w:multiLevelType w:val="hybridMultilevel"/>
    <w:tmpl w:val="EB247738"/>
    <w:lvl w:ilvl="0" w:tplc="FC0AB9C2">
      <w:start w:val="1"/>
      <w:numFmt w:val="decimal"/>
      <w:lvlText w:val="%1."/>
      <w:lvlJc w:val="left"/>
      <w:pPr>
        <w:ind w:left="28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16BD7FF1"/>
    <w:multiLevelType w:val="multilevel"/>
    <w:tmpl w:val="22BE3774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28" w15:restartNumberingAfterBreak="0">
    <w:nsid w:val="16FB5112"/>
    <w:multiLevelType w:val="hybridMultilevel"/>
    <w:tmpl w:val="BE8693E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19517377"/>
    <w:multiLevelType w:val="hybridMultilevel"/>
    <w:tmpl w:val="14FE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AD1D13"/>
    <w:multiLevelType w:val="hybridMultilevel"/>
    <w:tmpl w:val="16A03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466695"/>
    <w:multiLevelType w:val="multilevel"/>
    <w:tmpl w:val="5F047AF6"/>
    <w:lvl w:ilvl="0">
      <w:start w:val="1"/>
      <w:numFmt w:val="decimal"/>
      <w:lvlText w:val="%1)"/>
      <w:lvlJc w:val="left"/>
      <w:pPr>
        <w:ind w:left="108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B61F6F"/>
    <w:multiLevelType w:val="hybridMultilevel"/>
    <w:tmpl w:val="2710E2D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220F6104"/>
    <w:multiLevelType w:val="multilevel"/>
    <w:tmpl w:val="44667E48"/>
    <w:lvl w:ilvl="0">
      <w:start w:val="8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B8361C"/>
    <w:multiLevelType w:val="hybridMultilevel"/>
    <w:tmpl w:val="74EE2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2D2784"/>
    <w:multiLevelType w:val="hybridMultilevel"/>
    <w:tmpl w:val="B0BEEF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483ED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7" w15:restartNumberingAfterBreak="0">
    <w:nsid w:val="256A7C0C"/>
    <w:multiLevelType w:val="hybridMultilevel"/>
    <w:tmpl w:val="8B24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FF4A12"/>
    <w:multiLevelType w:val="hybridMultilevel"/>
    <w:tmpl w:val="56B01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4472C5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0" w15:restartNumberingAfterBreak="0">
    <w:nsid w:val="29780BEF"/>
    <w:multiLevelType w:val="hybridMultilevel"/>
    <w:tmpl w:val="D046AA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9B4151A"/>
    <w:multiLevelType w:val="multilevel"/>
    <w:tmpl w:val="8A58D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9DE7113"/>
    <w:multiLevelType w:val="hybridMultilevel"/>
    <w:tmpl w:val="68806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4B7E88"/>
    <w:multiLevelType w:val="hybridMultilevel"/>
    <w:tmpl w:val="18C23FE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2CE20B1D"/>
    <w:multiLevelType w:val="hybridMultilevel"/>
    <w:tmpl w:val="ED0219B4"/>
    <w:lvl w:ilvl="0" w:tplc="2458C57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9E2BDB"/>
    <w:multiLevelType w:val="multilevel"/>
    <w:tmpl w:val="579A2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6" w15:restartNumberingAfterBreak="0">
    <w:nsid w:val="2EEA132C"/>
    <w:multiLevelType w:val="multilevel"/>
    <w:tmpl w:val="59382F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3C4B91"/>
    <w:multiLevelType w:val="multilevel"/>
    <w:tmpl w:val="0A8CD674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8" w15:restartNumberingAfterBreak="0">
    <w:nsid w:val="36B154CD"/>
    <w:multiLevelType w:val="hybridMultilevel"/>
    <w:tmpl w:val="12940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760824"/>
    <w:multiLevelType w:val="multilevel"/>
    <w:tmpl w:val="63FE7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ACD02D8"/>
    <w:multiLevelType w:val="multilevel"/>
    <w:tmpl w:val="74CEA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7E165F"/>
    <w:multiLevelType w:val="hybridMultilevel"/>
    <w:tmpl w:val="E06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DE6612"/>
    <w:multiLevelType w:val="hybridMultilevel"/>
    <w:tmpl w:val="272ACFE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3" w15:restartNumberingAfterBreak="0">
    <w:nsid w:val="3D744CCF"/>
    <w:multiLevelType w:val="multilevel"/>
    <w:tmpl w:val="D19E4E7E"/>
    <w:lvl w:ilvl="0">
      <w:start w:val="1"/>
      <w:numFmt w:val="decimal"/>
      <w:lvlText w:val="%1)"/>
      <w:lvlJc w:val="left"/>
      <w:pPr>
        <w:ind w:left="283" w:hanging="283"/>
      </w:pPr>
      <w:rPr>
        <w:b w:val="0"/>
        <w:bCs w:val="0"/>
        <w:sz w:val="18"/>
        <w:szCs w:val="18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4" w15:restartNumberingAfterBreak="0">
    <w:nsid w:val="3E5746CB"/>
    <w:multiLevelType w:val="multilevel"/>
    <w:tmpl w:val="260E295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960EB8"/>
    <w:multiLevelType w:val="multilevel"/>
    <w:tmpl w:val="969C8BFC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/>
        <w:b w:val="0"/>
        <w:i w:val="0"/>
        <w:sz w:val="22"/>
        <w:szCs w:val="24"/>
      </w:r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 w15:restartNumberingAfterBreak="0">
    <w:nsid w:val="40205531"/>
    <w:multiLevelType w:val="hybridMultilevel"/>
    <w:tmpl w:val="E3B67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A419A8"/>
    <w:multiLevelType w:val="hybridMultilevel"/>
    <w:tmpl w:val="98DCC3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3473825"/>
    <w:multiLevelType w:val="hybridMultilevel"/>
    <w:tmpl w:val="C37C0368"/>
    <w:lvl w:ilvl="0" w:tplc="1956529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5A6F41"/>
    <w:multiLevelType w:val="hybridMultilevel"/>
    <w:tmpl w:val="E938C308"/>
    <w:lvl w:ilvl="0" w:tplc="7EE8E76E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0" w15:restartNumberingAfterBreak="0">
    <w:nsid w:val="463C3738"/>
    <w:multiLevelType w:val="hybridMultilevel"/>
    <w:tmpl w:val="1DB07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F037C5"/>
    <w:multiLevelType w:val="multilevel"/>
    <w:tmpl w:val="82300F0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2" w15:restartNumberingAfterBreak="0">
    <w:nsid w:val="479F5349"/>
    <w:multiLevelType w:val="hybridMultilevel"/>
    <w:tmpl w:val="AA2870F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3" w15:restartNumberingAfterBreak="0">
    <w:nsid w:val="4853619E"/>
    <w:multiLevelType w:val="multilevel"/>
    <w:tmpl w:val="C42AF900"/>
    <w:lvl w:ilvl="0">
      <w:start w:val="1"/>
      <w:numFmt w:val="decimal"/>
      <w:lvlText w:val="%1."/>
      <w:lvlJc w:val="left"/>
      <w:pPr>
        <w:ind w:left="453" w:hanging="453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64" w15:restartNumberingAfterBreak="0">
    <w:nsid w:val="4ABB31AD"/>
    <w:multiLevelType w:val="multilevel"/>
    <w:tmpl w:val="D96A37F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000ED2"/>
    <w:multiLevelType w:val="hybridMultilevel"/>
    <w:tmpl w:val="DF4A9EA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DBB51B9"/>
    <w:multiLevelType w:val="hybridMultilevel"/>
    <w:tmpl w:val="35601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F4C5373"/>
    <w:multiLevelType w:val="hybridMultilevel"/>
    <w:tmpl w:val="76AC0D6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8" w15:restartNumberingAfterBreak="0">
    <w:nsid w:val="50C90719"/>
    <w:multiLevelType w:val="hybridMultilevel"/>
    <w:tmpl w:val="CFEE8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F5058C"/>
    <w:multiLevelType w:val="hybridMultilevel"/>
    <w:tmpl w:val="55924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85363"/>
    <w:multiLevelType w:val="multilevel"/>
    <w:tmpl w:val="D4EA8CD0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1" w15:restartNumberingAfterBreak="0">
    <w:nsid w:val="56246689"/>
    <w:multiLevelType w:val="hybridMultilevel"/>
    <w:tmpl w:val="A8348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3E3DF2"/>
    <w:multiLevelType w:val="hybridMultilevel"/>
    <w:tmpl w:val="91D05350"/>
    <w:lvl w:ilvl="0" w:tplc="B8D2DF94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8BD119F"/>
    <w:multiLevelType w:val="multilevel"/>
    <w:tmpl w:val="6A8284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Lucida Sans Unicode" w:hAnsi="Calibri" w:cs="Calibri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4" w15:restartNumberingAfterBreak="0">
    <w:nsid w:val="58E231B7"/>
    <w:multiLevelType w:val="hybridMultilevel"/>
    <w:tmpl w:val="D1FEAB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7A00B9"/>
    <w:multiLevelType w:val="multilevel"/>
    <w:tmpl w:val="F19A2CE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2)"/>
      <w:lvlJc w:val="left"/>
      <w:pPr>
        <w:ind w:left="1567" w:hanging="432"/>
      </w:pPr>
      <w:rPr>
        <w:rFonts w:ascii="Calibri" w:eastAsia="Lucida Sans Unicode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6" w15:restartNumberingAfterBreak="0">
    <w:nsid w:val="5E367C3E"/>
    <w:multiLevelType w:val="hybridMultilevel"/>
    <w:tmpl w:val="E938C308"/>
    <w:lvl w:ilvl="0" w:tplc="FFFFFFFF">
      <w:start w:val="1"/>
      <w:numFmt w:val="lowerLetter"/>
      <w:lvlText w:val="%1)"/>
      <w:lvlJc w:val="left"/>
      <w:pPr>
        <w:ind w:left="1485" w:hanging="360"/>
      </w:pPr>
      <w:rPr>
        <w:b w:val="0"/>
        <w:bCs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7" w15:restartNumberingAfterBreak="0">
    <w:nsid w:val="60624989"/>
    <w:multiLevelType w:val="hybridMultilevel"/>
    <w:tmpl w:val="03A8C05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34A64EE"/>
    <w:multiLevelType w:val="hybridMultilevel"/>
    <w:tmpl w:val="81A064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34C1FB5"/>
    <w:multiLevelType w:val="hybridMultilevel"/>
    <w:tmpl w:val="307C79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1">
      <w:start w:val="1"/>
      <w:numFmt w:val="decimal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685564BE"/>
    <w:multiLevelType w:val="multilevel"/>
    <w:tmpl w:val="339A1D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Calibri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81" w15:restartNumberingAfterBreak="0">
    <w:nsid w:val="68C35D68"/>
    <w:multiLevelType w:val="multilevel"/>
    <w:tmpl w:val="5E08B1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5940D5"/>
    <w:multiLevelType w:val="multilevel"/>
    <w:tmpl w:val="C130F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001FA8"/>
    <w:multiLevelType w:val="hybridMultilevel"/>
    <w:tmpl w:val="437C3780"/>
    <w:lvl w:ilvl="0" w:tplc="B4746A3C">
      <w:start w:val="10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866C71"/>
    <w:multiLevelType w:val="multilevel"/>
    <w:tmpl w:val="91FE564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85" w15:restartNumberingAfterBreak="0">
    <w:nsid w:val="6EC262D1"/>
    <w:multiLevelType w:val="hybridMultilevel"/>
    <w:tmpl w:val="032E4A82"/>
    <w:styleLink w:val="WW8Num71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11C13"/>
    <w:multiLevelType w:val="multilevel"/>
    <w:tmpl w:val="C6DEC7C8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75C43EAE"/>
    <w:multiLevelType w:val="hybridMultilevel"/>
    <w:tmpl w:val="9E5258CA"/>
    <w:lvl w:ilvl="0" w:tplc="211458B8">
      <w:start w:val="2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D54394"/>
    <w:multiLevelType w:val="multilevel"/>
    <w:tmpl w:val="7ADC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5E428D"/>
    <w:multiLevelType w:val="hybridMultilevel"/>
    <w:tmpl w:val="A85EB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D06E4"/>
    <w:multiLevelType w:val="multilevel"/>
    <w:tmpl w:val="1908B1B4"/>
    <w:lvl w:ilvl="0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D172FAE"/>
    <w:multiLevelType w:val="multilevel"/>
    <w:tmpl w:val="DBEC90CC"/>
    <w:lvl w:ilvl="0">
      <w:start w:val="4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3D2E"/>
    <w:multiLevelType w:val="hybridMultilevel"/>
    <w:tmpl w:val="152484C6"/>
    <w:lvl w:ilvl="0" w:tplc="070255C0">
      <w:start w:val="1"/>
      <w:numFmt w:val="decimal"/>
      <w:lvlText w:val="%1."/>
      <w:lvlJc w:val="left"/>
      <w:pPr>
        <w:ind w:left="3054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DEB02D4"/>
    <w:multiLevelType w:val="hybridMultilevel"/>
    <w:tmpl w:val="66AAE6AA"/>
    <w:lvl w:ilvl="0" w:tplc="9E1C3282">
      <w:start w:val="5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F0195B"/>
    <w:multiLevelType w:val="multilevel"/>
    <w:tmpl w:val="DC763E56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5" w15:restartNumberingAfterBreak="0">
    <w:nsid w:val="7F320643"/>
    <w:multiLevelType w:val="hybridMultilevel"/>
    <w:tmpl w:val="F42AB782"/>
    <w:lvl w:ilvl="0" w:tplc="F9E6B8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663165"/>
    <w:multiLevelType w:val="hybridMultilevel"/>
    <w:tmpl w:val="4BB842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7" w15:restartNumberingAfterBreak="0">
    <w:nsid w:val="7FB33996"/>
    <w:multiLevelType w:val="multilevel"/>
    <w:tmpl w:val="CF7C8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98" w15:restartNumberingAfterBreak="0">
    <w:nsid w:val="7FF53F52"/>
    <w:multiLevelType w:val="multilevel"/>
    <w:tmpl w:val="6066BF52"/>
    <w:lvl w:ilvl="0">
      <w:start w:val="1"/>
      <w:numFmt w:val="decimal"/>
      <w:lvlText w:val="%1."/>
      <w:lvlJc w:val="left"/>
      <w:pPr>
        <w:ind w:left="1004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957835396">
    <w:abstractNumId w:val="70"/>
  </w:num>
  <w:num w:numId="2" w16cid:durableId="922103648">
    <w:abstractNumId w:val="84"/>
  </w:num>
  <w:num w:numId="3" w16cid:durableId="2013683303">
    <w:abstractNumId w:val="63"/>
  </w:num>
  <w:num w:numId="4" w16cid:durableId="513614455">
    <w:abstractNumId w:val="47"/>
  </w:num>
  <w:num w:numId="5" w16cid:durableId="776487644">
    <w:abstractNumId w:val="27"/>
  </w:num>
  <w:num w:numId="6" w16cid:durableId="1757893891">
    <w:abstractNumId w:val="98"/>
  </w:num>
  <w:num w:numId="7" w16cid:durableId="940530916">
    <w:abstractNumId w:val="77"/>
  </w:num>
  <w:num w:numId="8" w16cid:durableId="326979241">
    <w:abstractNumId w:val="0"/>
  </w:num>
  <w:num w:numId="9" w16cid:durableId="1448233941">
    <w:abstractNumId w:val="16"/>
  </w:num>
  <w:num w:numId="10" w16cid:durableId="975184780">
    <w:abstractNumId w:val="20"/>
  </w:num>
  <w:num w:numId="11" w16cid:durableId="505097603">
    <w:abstractNumId w:val="58"/>
  </w:num>
  <w:num w:numId="12" w16cid:durableId="735513001">
    <w:abstractNumId w:val="2"/>
  </w:num>
  <w:num w:numId="13" w16cid:durableId="446853716">
    <w:abstractNumId w:val="5"/>
  </w:num>
  <w:num w:numId="14" w16cid:durableId="166990452">
    <w:abstractNumId w:val="10"/>
  </w:num>
  <w:num w:numId="15" w16cid:durableId="1421214189">
    <w:abstractNumId w:val="11"/>
  </w:num>
  <w:num w:numId="16" w16cid:durableId="932976596">
    <w:abstractNumId w:val="12"/>
  </w:num>
  <w:num w:numId="17" w16cid:durableId="1764303647">
    <w:abstractNumId w:val="1"/>
  </w:num>
  <w:num w:numId="18" w16cid:durableId="1520701545">
    <w:abstractNumId w:val="94"/>
  </w:num>
  <w:num w:numId="19" w16cid:durableId="1646474467">
    <w:abstractNumId w:val="37"/>
  </w:num>
  <w:num w:numId="20" w16cid:durableId="893540679">
    <w:abstractNumId w:val="93"/>
  </w:num>
  <w:num w:numId="21" w16cid:durableId="888154234">
    <w:abstractNumId w:val="26"/>
  </w:num>
  <w:num w:numId="22" w16cid:durableId="1122268705">
    <w:abstractNumId w:val="62"/>
  </w:num>
  <w:num w:numId="23" w16cid:durableId="337578640">
    <w:abstractNumId w:val="79"/>
  </w:num>
  <w:num w:numId="24" w16cid:durableId="1463309447">
    <w:abstractNumId w:val="48"/>
  </w:num>
  <w:num w:numId="25" w16cid:durableId="951396709">
    <w:abstractNumId w:val="71"/>
  </w:num>
  <w:num w:numId="26" w16cid:durableId="297492833">
    <w:abstractNumId w:val="51"/>
  </w:num>
  <w:num w:numId="27" w16cid:durableId="2054959232">
    <w:abstractNumId w:val="17"/>
  </w:num>
  <w:num w:numId="28" w16cid:durableId="2015719107">
    <w:abstractNumId w:val="65"/>
  </w:num>
  <w:num w:numId="29" w16cid:durableId="634992631">
    <w:abstractNumId w:val="25"/>
  </w:num>
  <w:num w:numId="30" w16cid:durableId="164983602">
    <w:abstractNumId w:val="14"/>
  </w:num>
  <w:num w:numId="31" w16cid:durableId="45836990">
    <w:abstractNumId w:val="72"/>
  </w:num>
  <w:num w:numId="32" w16cid:durableId="91753560">
    <w:abstractNumId w:val="52"/>
  </w:num>
  <w:num w:numId="33" w16cid:durableId="1858470575">
    <w:abstractNumId w:val="66"/>
  </w:num>
  <w:num w:numId="34" w16cid:durableId="222720501">
    <w:abstractNumId w:val="69"/>
  </w:num>
  <w:num w:numId="35" w16cid:durableId="1421180464">
    <w:abstractNumId w:val="29"/>
  </w:num>
  <w:num w:numId="36" w16cid:durableId="2041196891">
    <w:abstractNumId w:val="40"/>
  </w:num>
  <w:num w:numId="37" w16cid:durableId="277029628">
    <w:abstractNumId w:val="57"/>
  </w:num>
  <w:num w:numId="38" w16cid:durableId="1012026615">
    <w:abstractNumId w:val="49"/>
  </w:num>
  <w:num w:numId="39" w16cid:durableId="2045596668">
    <w:abstractNumId w:val="86"/>
  </w:num>
  <w:num w:numId="40" w16cid:durableId="1772431414">
    <w:abstractNumId w:val="18"/>
  </w:num>
  <w:num w:numId="41" w16cid:durableId="2098554319">
    <w:abstractNumId w:val="92"/>
  </w:num>
  <w:num w:numId="42" w16cid:durableId="1674795860">
    <w:abstractNumId w:val="96"/>
  </w:num>
  <w:num w:numId="43" w16cid:durableId="1828127735">
    <w:abstractNumId w:val="83"/>
  </w:num>
  <w:num w:numId="44" w16cid:durableId="286817965">
    <w:abstractNumId w:val="85"/>
  </w:num>
  <w:num w:numId="45" w16cid:durableId="880844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71613985">
    <w:abstractNumId w:val="44"/>
  </w:num>
  <w:num w:numId="47" w16cid:durableId="1316569483">
    <w:abstractNumId w:val="88"/>
  </w:num>
  <w:num w:numId="48" w16cid:durableId="561058630">
    <w:abstractNumId w:val="53"/>
  </w:num>
  <w:num w:numId="49" w16cid:durableId="1886288516">
    <w:abstractNumId w:val="13"/>
  </w:num>
  <w:num w:numId="50" w16cid:durableId="1034118648">
    <w:abstractNumId w:val="42"/>
  </w:num>
  <w:num w:numId="51" w16cid:durableId="1499077275">
    <w:abstractNumId w:val="74"/>
  </w:num>
  <w:num w:numId="52" w16cid:durableId="1871215453">
    <w:abstractNumId w:val="95"/>
  </w:num>
  <w:num w:numId="53" w16cid:durableId="1129011824">
    <w:abstractNumId w:val="67"/>
  </w:num>
  <w:num w:numId="54" w16cid:durableId="781001826">
    <w:abstractNumId w:val="21"/>
  </w:num>
  <w:num w:numId="55" w16cid:durableId="2029478995">
    <w:abstractNumId w:val="19"/>
  </w:num>
  <w:num w:numId="56" w16cid:durableId="1935242714">
    <w:abstractNumId w:val="87"/>
  </w:num>
  <w:num w:numId="57" w16cid:durableId="779759238">
    <w:abstractNumId w:val="24"/>
  </w:num>
  <w:num w:numId="58" w16cid:durableId="1124881867">
    <w:abstractNumId w:val="32"/>
  </w:num>
  <w:num w:numId="59" w16cid:durableId="1626883614">
    <w:abstractNumId w:val="43"/>
  </w:num>
  <w:num w:numId="60" w16cid:durableId="1953855819">
    <w:abstractNumId w:val="28"/>
  </w:num>
  <w:num w:numId="61" w16cid:durableId="1103763459">
    <w:abstractNumId w:val="54"/>
  </w:num>
  <w:num w:numId="62" w16cid:durableId="1504007000">
    <w:abstractNumId w:val="82"/>
  </w:num>
  <w:num w:numId="63" w16cid:durableId="155386984">
    <w:abstractNumId w:val="41"/>
  </w:num>
  <w:num w:numId="64" w16cid:durableId="1424912028">
    <w:abstractNumId w:val="46"/>
  </w:num>
  <w:num w:numId="65" w16cid:durableId="345911674">
    <w:abstractNumId w:val="33"/>
  </w:num>
  <w:num w:numId="66" w16cid:durableId="1110275612">
    <w:abstractNumId w:val="64"/>
  </w:num>
  <w:num w:numId="67" w16cid:durableId="1819413810">
    <w:abstractNumId w:val="80"/>
  </w:num>
  <w:num w:numId="68" w16cid:durableId="454981871">
    <w:abstractNumId w:val="75"/>
  </w:num>
  <w:num w:numId="69" w16cid:durableId="229461719">
    <w:abstractNumId w:val="61"/>
  </w:num>
  <w:num w:numId="70" w16cid:durableId="1950115823">
    <w:abstractNumId w:val="73"/>
  </w:num>
  <w:num w:numId="71" w16cid:durableId="479658024">
    <w:abstractNumId w:val="23"/>
  </w:num>
  <w:num w:numId="72" w16cid:durableId="1459686023">
    <w:abstractNumId w:val="50"/>
  </w:num>
  <w:num w:numId="73" w16cid:durableId="1589653900">
    <w:abstractNumId w:val="90"/>
  </w:num>
  <w:num w:numId="74" w16cid:durableId="894774295">
    <w:abstractNumId w:val="91"/>
  </w:num>
  <w:num w:numId="75" w16cid:durableId="1803692163">
    <w:abstractNumId w:val="31"/>
  </w:num>
  <w:num w:numId="76" w16cid:durableId="1578663255">
    <w:abstractNumId w:val="81"/>
  </w:num>
  <w:num w:numId="77" w16cid:durableId="1715423853">
    <w:abstractNumId w:val="55"/>
  </w:num>
  <w:num w:numId="78" w16cid:durableId="1731732506">
    <w:abstractNumId w:val="97"/>
  </w:num>
  <w:num w:numId="79" w16cid:durableId="1067847133">
    <w:abstractNumId w:val="45"/>
  </w:num>
  <w:num w:numId="80" w16cid:durableId="1562521109">
    <w:abstractNumId w:val="30"/>
  </w:num>
  <w:num w:numId="81" w16cid:durableId="1868248771">
    <w:abstractNumId w:val="38"/>
  </w:num>
  <w:num w:numId="82" w16cid:durableId="518009003">
    <w:abstractNumId w:val="35"/>
  </w:num>
  <w:num w:numId="83" w16cid:durableId="1355956435">
    <w:abstractNumId w:val="34"/>
  </w:num>
  <w:num w:numId="84" w16cid:durableId="2099590833">
    <w:abstractNumId w:val="68"/>
  </w:num>
  <w:num w:numId="85" w16cid:durableId="1111558280">
    <w:abstractNumId w:val="89"/>
  </w:num>
  <w:num w:numId="86" w16cid:durableId="1132481712">
    <w:abstractNumId w:val="59"/>
  </w:num>
  <w:num w:numId="87" w16cid:durableId="1799641766">
    <w:abstractNumId w:val="78"/>
  </w:num>
  <w:num w:numId="88" w16cid:durableId="993919125">
    <w:abstractNumId w:val="39"/>
  </w:num>
  <w:num w:numId="89" w16cid:durableId="703100258">
    <w:abstractNumId w:val="76"/>
  </w:num>
  <w:num w:numId="90" w16cid:durableId="1121419183">
    <w:abstractNumId w:val="36"/>
  </w:num>
  <w:num w:numId="91" w16cid:durableId="1867256013">
    <w:abstractNumId w:val="56"/>
  </w:num>
  <w:num w:numId="92" w16cid:durableId="1186404775">
    <w:abstractNumId w:val="60"/>
  </w:num>
  <w:num w:numId="93" w16cid:durableId="1046372298">
    <w:abstractNumId w:val="2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1"/>
    <w:rsid w:val="00004B7A"/>
    <w:rsid w:val="00005862"/>
    <w:rsid w:val="00005FDB"/>
    <w:rsid w:val="00006320"/>
    <w:rsid w:val="000079E7"/>
    <w:rsid w:val="00010BDE"/>
    <w:rsid w:val="0001507A"/>
    <w:rsid w:val="000154E7"/>
    <w:rsid w:val="00020A7B"/>
    <w:rsid w:val="00020D6C"/>
    <w:rsid w:val="0002475C"/>
    <w:rsid w:val="00027718"/>
    <w:rsid w:val="0003220D"/>
    <w:rsid w:val="00036423"/>
    <w:rsid w:val="00037468"/>
    <w:rsid w:val="00041E74"/>
    <w:rsid w:val="00042AF9"/>
    <w:rsid w:val="00043121"/>
    <w:rsid w:val="00050268"/>
    <w:rsid w:val="00052C6D"/>
    <w:rsid w:val="00054B90"/>
    <w:rsid w:val="000577B9"/>
    <w:rsid w:val="0006336F"/>
    <w:rsid w:val="00064C75"/>
    <w:rsid w:val="000663A0"/>
    <w:rsid w:val="00066E44"/>
    <w:rsid w:val="00066FC6"/>
    <w:rsid w:val="00070442"/>
    <w:rsid w:val="000727C0"/>
    <w:rsid w:val="00073F5C"/>
    <w:rsid w:val="00075D95"/>
    <w:rsid w:val="000807D8"/>
    <w:rsid w:val="000812FA"/>
    <w:rsid w:val="000838D8"/>
    <w:rsid w:val="00095E7E"/>
    <w:rsid w:val="000A7E4A"/>
    <w:rsid w:val="000B6A04"/>
    <w:rsid w:val="000C0DBD"/>
    <w:rsid w:val="000C1567"/>
    <w:rsid w:val="000C675A"/>
    <w:rsid w:val="000C7C42"/>
    <w:rsid w:val="000D0047"/>
    <w:rsid w:val="000D27FB"/>
    <w:rsid w:val="000E01B2"/>
    <w:rsid w:val="000E3565"/>
    <w:rsid w:val="000E4354"/>
    <w:rsid w:val="000E64E0"/>
    <w:rsid w:val="000F277E"/>
    <w:rsid w:val="000F389D"/>
    <w:rsid w:val="000F3B1C"/>
    <w:rsid w:val="000F3FC3"/>
    <w:rsid w:val="000F602E"/>
    <w:rsid w:val="000F7A4B"/>
    <w:rsid w:val="00101439"/>
    <w:rsid w:val="00101987"/>
    <w:rsid w:val="0010232B"/>
    <w:rsid w:val="00105011"/>
    <w:rsid w:val="00110E77"/>
    <w:rsid w:val="001116E1"/>
    <w:rsid w:val="0011174B"/>
    <w:rsid w:val="001144AD"/>
    <w:rsid w:val="00120C33"/>
    <w:rsid w:val="00120EEA"/>
    <w:rsid w:val="001251ED"/>
    <w:rsid w:val="00125A7E"/>
    <w:rsid w:val="00131A12"/>
    <w:rsid w:val="001375D6"/>
    <w:rsid w:val="00142482"/>
    <w:rsid w:val="0015274B"/>
    <w:rsid w:val="00155E38"/>
    <w:rsid w:val="00160065"/>
    <w:rsid w:val="00167469"/>
    <w:rsid w:val="00167F7A"/>
    <w:rsid w:val="001707B0"/>
    <w:rsid w:val="00171A88"/>
    <w:rsid w:val="00175ED8"/>
    <w:rsid w:val="001831F7"/>
    <w:rsid w:val="00190F7B"/>
    <w:rsid w:val="001946DF"/>
    <w:rsid w:val="001A3E69"/>
    <w:rsid w:val="001B17B6"/>
    <w:rsid w:val="001B2384"/>
    <w:rsid w:val="001B5941"/>
    <w:rsid w:val="001B6EAD"/>
    <w:rsid w:val="001C10D9"/>
    <w:rsid w:val="001C2843"/>
    <w:rsid w:val="001C2C97"/>
    <w:rsid w:val="001C46E3"/>
    <w:rsid w:val="001D02C4"/>
    <w:rsid w:val="001D37B3"/>
    <w:rsid w:val="001D6B4F"/>
    <w:rsid w:val="001E241E"/>
    <w:rsid w:val="001E50F9"/>
    <w:rsid w:val="001E588E"/>
    <w:rsid w:val="001F1770"/>
    <w:rsid w:val="001F4115"/>
    <w:rsid w:val="001F458B"/>
    <w:rsid w:val="002010A6"/>
    <w:rsid w:val="00205106"/>
    <w:rsid w:val="00210C7F"/>
    <w:rsid w:val="00210DCC"/>
    <w:rsid w:val="00222CC2"/>
    <w:rsid w:val="0022312C"/>
    <w:rsid w:val="00227B82"/>
    <w:rsid w:val="00234F34"/>
    <w:rsid w:val="00236EE0"/>
    <w:rsid w:val="00243038"/>
    <w:rsid w:val="00244DAA"/>
    <w:rsid w:val="00244F11"/>
    <w:rsid w:val="0024776E"/>
    <w:rsid w:val="00250996"/>
    <w:rsid w:val="0025484C"/>
    <w:rsid w:val="00255EAF"/>
    <w:rsid w:val="002560F9"/>
    <w:rsid w:val="00256333"/>
    <w:rsid w:val="00260A1A"/>
    <w:rsid w:val="00261923"/>
    <w:rsid w:val="002669A4"/>
    <w:rsid w:val="00267407"/>
    <w:rsid w:val="00271411"/>
    <w:rsid w:val="00274017"/>
    <w:rsid w:val="00274E0A"/>
    <w:rsid w:val="002752D0"/>
    <w:rsid w:val="002753D2"/>
    <w:rsid w:val="00275834"/>
    <w:rsid w:val="00280681"/>
    <w:rsid w:val="00282666"/>
    <w:rsid w:val="0028593A"/>
    <w:rsid w:val="002903B6"/>
    <w:rsid w:val="0029095F"/>
    <w:rsid w:val="0029131E"/>
    <w:rsid w:val="002915E3"/>
    <w:rsid w:val="00293A4A"/>
    <w:rsid w:val="00294264"/>
    <w:rsid w:val="002950B0"/>
    <w:rsid w:val="0029645A"/>
    <w:rsid w:val="00296AB0"/>
    <w:rsid w:val="002A46A6"/>
    <w:rsid w:val="002A792B"/>
    <w:rsid w:val="002B1F3C"/>
    <w:rsid w:val="002B39DF"/>
    <w:rsid w:val="002B40EB"/>
    <w:rsid w:val="002B5138"/>
    <w:rsid w:val="002B615C"/>
    <w:rsid w:val="002B7247"/>
    <w:rsid w:val="002B73D7"/>
    <w:rsid w:val="002B74A9"/>
    <w:rsid w:val="002C0D2F"/>
    <w:rsid w:val="002C14FA"/>
    <w:rsid w:val="002C3D17"/>
    <w:rsid w:val="002C6A15"/>
    <w:rsid w:val="002C7EC0"/>
    <w:rsid w:val="002D1520"/>
    <w:rsid w:val="002D5294"/>
    <w:rsid w:val="002E0A34"/>
    <w:rsid w:val="002E0CCD"/>
    <w:rsid w:val="002E180C"/>
    <w:rsid w:val="002E25F2"/>
    <w:rsid w:val="002E30AE"/>
    <w:rsid w:val="002E4FC0"/>
    <w:rsid w:val="002E61A7"/>
    <w:rsid w:val="002E6E48"/>
    <w:rsid w:val="002F2C2F"/>
    <w:rsid w:val="00302CF5"/>
    <w:rsid w:val="00303852"/>
    <w:rsid w:val="00306757"/>
    <w:rsid w:val="003127C0"/>
    <w:rsid w:val="00320F15"/>
    <w:rsid w:val="00320F1D"/>
    <w:rsid w:val="0032147C"/>
    <w:rsid w:val="00324FE7"/>
    <w:rsid w:val="00325AEB"/>
    <w:rsid w:val="00326CCF"/>
    <w:rsid w:val="003336BF"/>
    <w:rsid w:val="0033620E"/>
    <w:rsid w:val="003364D5"/>
    <w:rsid w:val="003373C7"/>
    <w:rsid w:val="00341698"/>
    <w:rsid w:val="003439C9"/>
    <w:rsid w:val="00345BEE"/>
    <w:rsid w:val="00346847"/>
    <w:rsid w:val="003525B6"/>
    <w:rsid w:val="00357273"/>
    <w:rsid w:val="003658C0"/>
    <w:rsid w:val="00370460"/>
    <w:rsid w:val="00371C01"/>
    <w:rsid w:val="003832B3"/>
    <w:rsid w:val="0038353C"/>
    <w:rsid w:val="003836B3"/>
    <w:rsid w:val="003905CC"/>
    <w:rsid w:val="00390B64"/>
    <w:rsid w:val="00392503"/>
    <w:rsid w:val="00392B68"/>
    <w:rsid w:val="00393035"/>
    <w:rsid w:val="0039595D"/>
    <w:rsid w:val="003A313C"/>
    <w:rsid w:val="003A3DA7"/>
    <w:rsid w:val="003A46E8"/>
    <w:rsid w:val="003A57EB"/>
    <w:rsid w:val="003B0F46"/>
    <w:rsid w:val="003B3CAA"/>
    <w:rsid w:val="003B7BE4"/>
    <w:rsid w:val="003C01E5"/>
    <w:rsid w:val="003C0E56"/>
    <w:rsid w:val="003C1C00"/>
    <w:rsid w:val="003C3071"/>
    <w:rsid w:val="003C607F"/>
    <w:rsid w:val="003D0BFD"/>
    <w:rsid w:val="003D1381"/>
    <w:rsid w:val="003D207C"/>
    <w:rsid w:val="003D4785"/>
    <w:rsid w:val="003D6340"/>
    <w:rsid w:val="003E061E"/>
    <w:rsid w:val="003F26A7"/>
    <w:rsid w:val="003F6FEF"/>
    <w:rsid w:val="00403234"/>
    <w:rsid w:val="00404BA2"/>
    <w:rsid w:val="004157E5"/>
    <w:rsid w:val="0041592F"/>
    <w:rsid w:val="00415A54"/>
    <w:rsid w:val="0042107C"/>
    <w:rsid w:val="0042191F"/>
    <w:rsid w:val="004274A9"/>
    <w:rsid w:val="00430D55"/>
    <w:rsid w:val="00432E19"/>
    <w:rsid w:val="00433496"/>
    <w:rsid w:val="00434435"/>
    <w:rsid w:val="00437597"/>
    <w:rsid w:val="00440A30"/>
    <w:rsid w:val="00441773"/>
    <w:rsid w:val="004420AF"/>
    <w:rsid w:val="0044349B"/>
    <w:rsid w:val="00444734"/>
    <w:rsid w:val="004502AF"/>
    <w:rsid w:val="00451AB4"/>
    <w:rsid w:val="00451EDA"/>
    <w:rsid w:val="00457C9E"/>
    <w:rsid w:val="00463392"/>
    <w:rsid w:val="00464DCD"/>
    <w:rsid w:val="00470379"/>
    <w:rsid w:val="00471ED5"/>
    <w:rsid w:val="0047457E"/>
    <w:rsid w:val="00475F8E"/>
    <w:rsid w:val="00480C12"/>
    <w:rsid w:val="004830B3"/>
    <w:rsid w:val="00483A03"/>
    <w:rsid w:val="0048413C"/>
    <w:rsid w:val="00484BE1"/>
    <w:rsid w:val="00484EB5"/>
    <w:rsid w:val="00485850"/>
    <w:rsid w:val="00487B44"/>
    <w:rsid w:val="00487D5F"/>
    <w:rsid w:val="00492758"/>
    <w:rsid w:val="004A0AE8"/>
    <w:rsid w:val="004A2112"/>
    <w:rsid w:val="004A34B4"/>
    <w:rsid w:val="004A3610"/>
    <w:rsid w:val="004B02CD"/>
    <w:rsid w:val="004B53E1"/>
    <w:rsid w:val="004B69A6"/>
    <w:rsid w:val="004C1F40"/>
    <w:rsid w:val="004C3E47"/>
    <w:rsid w:val="004C48DB"/>
    <w:rsid w:val="004D204E"/>
    <w:rsid w:val="004D4BE9"/>
    <w:rsid w:val="004D5EC1"/>
    <w:rsid w:val="004E101D"/>
    <w:rsid w:val="004E184E"/>
    <w:rsid w:val="004E522B"/>
    <w:rsid w:val="004E5AAB"/>
    <w:rsid w:val="004E69DA"/>
    <w:rsid w:val="004F3B3F"/>
    <w:rsid w:val="004F5F7D"/>
    <w:rsid w:val="004F642D"/>
    <w:rsid w:val="005011EF"/>
    <w:rsid w:val="00501CD0"/>
    <w:rsid w:val="005044FB"/>
    <w:rsid w:val="00504BFB"/>
    <w:rsid w:val="0051365B"/>
    <w:rsid w:val="00516714"/>
    <w:rsid w:val="00521C41"/>
    <w:rsid w:val="00527F00"/>
    <w:rsid w:val="00530755"/>
    <w:rsid w:val="00531232"/>
    <w:rsid w:val="0053312A"/>
    <w:rsid w:val="00534D86"/>
    <w:rsid w:val="00536B5E"/>
    <w:rsid w:val="00537BC7"/>
    <w:rsid w:val="005417AD"/>
    <w:rsid w:val="00542115"/>
    <w:rsid w:val="005468C4"/>
    <w:rsid w:val="00547897"/>
    <w:rsid w:val="0055628B"/>
    <w:rsid w:val="00562538"/>
    <w:rsid w:val="00564BBF"/>
    <w:rsid w:val="0056537B"/>
    <w:rsid w:val="0057184A"/>
    <w:rsid w:val="00573876"/>
    <w:rsid w:val="005777CA"/>
    <w:rsid w:val="005827C7"/>
    <w:rsid w:val="00583451"/>
    <w:rsid w:val="005868CA"/>
    <w:rsid w:val="005876CD"/>
    <w:rsid w:val="005909FC"/>
    <w:rsid w:val="00590FFA"/>
    <w:rsid w:val="0059134A"/>
    <w:rsid w:val="0059282F"/>
    <w:rsid w:val="005A1B66"/>
    <w:rsid w:val="005A1C9D"/>
    <w:rsid w:val="005A2085"/>
    <w:rsid w:val="005A2EA7"/>
    <w:rsid w:val="005A5A95"/>
    <w:rsid w:val="005A5B25"/>
    <w:rsid w:val="005B1CD5"/>
    <w:rsid w:val="005B3C77"/>
    <w:rsid w:val="005B3F16"/>
    <w:rsid w:val="005C609A"/>
    <w:rsid w:val="005C6746"/>
    <w:rsid w:val="005C7478"/>
    <w:rsid w:val="005D0871"/>
    <w:rsid w:val="005D2404"/>
    <w:rsid w:val="005D7D13"/>
    <w:rsid w:val="005E0F53"/>
    <w:rsid w:val="005E3282"/>
    <w:rsid w:val="005E3470"/>
    <w:rsid w:val="005F36CB"/>
    <w:rsid w:val="005F3783"/>
    <w:rsid w:val="005F4095"/>
    <w:rsid w:val="005F57C7"/>
    <w:rsid w:val="006013B0"/>
    <w:rsid w:val="00602037"/>
    <w:rsid w:val="006025B2"/>
    <w:rsid w:val="00603EA3"/>
    <w:rsid w:val="00605EF0"/>
    <w:rsid w:val="00607B8A"/>
    <w:rsid w:val="00611D38"/>
    <w:rsid w:val="00616800"/>
    <w:rsid w:val="00623843"/>
    <w:rsid w:val="00633B7A"/>
    <w:rsid w:val="00634672"/>
    <w:rsid w:val="00636280"/>
    <w:rsid w:val="0063764A"/>
    <w:rsid w:val="006404F0"/>
    <w:rsid w:val="00643BA7"/>
    <w:rsid w:val="00645861"/>
    <w:rsid w:val="00650D02"/>
    <w:rsid w:val="006532C5"/>
    <w:rsid w:val="006670FF"/>
    <w:rsid w:val="0067064D"/>
    <w:rsid w:val="00670DA8"/>
    <w:rsid w:val="00671F0E"/>
    <w:rsid w:val="0067201C"/>
    <w:rsid w:val="006724D0"/>
    <w:rsid w:val="00673643"/>
    <w:rsid w:val="006736B2"/>
    <w:rsid w:val="0067507D"/>
    <w:rsid w:val="00675DDE"/>
    <w:rsid w:val="006841B1"/>
    <w:rsid w:val="006857BA"/>
    <w:rsid w:val="00685E89"/>
    <w:rsid w:val="006872D6"/>
    <w:rsid w:val="00690E62"/>
    <w:rsid w:val="00695D7E"/>
    <w:rsid w:val="00697536"/>
    <w:rsid w:val="006A28EF"/>
    <w:rsid w:val="006B3EFE"/>
    <w:rsid w:val="006B4431"/>
    <w:rsid w:val="006C1327"/>
    <w:rsid w:val="006C400E"/>
    <w:rsid w:val="006C4FD0"/>
    <w:rsid w:val="006D1011"/>
    <w:rsid w:val="006D1ABA"/>
    <w:rsid w:val="006D7B7B"/>
    <w:rsid w:val="006E490D"/>
    <w:rsid w:val="006E52BE"/>
    <w:rsid w:val="006F61D8"/>
    <w:rsid w:val="006F7E8A"/>
    <w:rsid w:val="0070387F"/>
    <w:rsid w:val="00703BA0"/>
    <w:rsid w:val="00703E4E"/>
    <w:rsid w:val="00704DA6"/>
    <w:rsid w:val="007053D6"/>
    <w:rsid w:val="00711122"/>
    <w:rsid w:val="00711C34"/>
    <w:rsid w:val="00712CD7"/>
    <w:rsid w:val="0071423E"/>
    <w:rsid w:val="00715E2C"/>
    <w:rsid w:val="00716274"/>
    <w:rsid w:val="00716384"/>
    <w:rsid w:val="007175E3"/>
    <w:rsid w:val="00724580"/>
    <w:rsid w:val="00730AA7"/>
    <w:rsid w:val="007348B7"/>
    <w:rsid w:val="00743D40"/>
    <w:rsid w:val="00744991"/>
    <w:rsid w:val="007542EF"/>
    <w:rsid w:val="0075458B"/>
    <w:rsid w:val="007660F1"/>
    <w:rsid w:val="007663F0"/>
    <w:rsid w:val="00766BEB"/>
    <w:rsid w:val="007700FA"/>
    <w:rsid w:val="007714E4"/>
    <w:rsid w:val="00771DC3"/>
    <w:rsid w:val="00774924"/>
    <w:rsid w:val="00775656"/>
    <w:rsid w:val="007761EF"/>
    <w:rsid w:val="0077737B"/>
    <w:rsid w:val="00784812"/>
    <w:rsid w:val="007866EC"/>
    <w:rsid w:val="00793838"/>
    <w:rsid w:val="00794CBB"/>
    <w:rsid w:val="00796970"/>
    <w:rsid w:val="007970E2"/>
    <w:rsid w:val="007A6DDB"/>
    <w:rsid w:val="007B17B0"/>
    <w:rsid w:val="007B32E3"/>
    <w:rsid w:val="007B6C84"/>
    <w:rsid w:val="007C292F"/>
    <w:rsid w:val="007D0E62"/>
    <w:rsid w:val="007D4FA0"/>
    <w:rsid w:val="007D59AB"/>
    <w:rsid w:val="007D69E2"/>
    <w:rsid w:val="007E165C"/>
    <w:rsid w:val="007E3A50"/>
    <w:rsid w:val="007F070C"/>
    <w:rsid w:val="007F589B"/>
    <w:rsid w:val="00800984"/>
    <w:rsid w:val="00807E72"/>
    <w:rsid w:val="00807F30"/>
    <w:rsid w:val="00813A20"/>
    <w:rsid w:val="00813D81"/>
    <w:rsid w:val="00817493"/>
    <w:rsid w:val="008200D7"/>
    <w:rsid w:val="008212E3"/>
    <w:rsid w:val="008226DC"/>
    <w:rsid w:val="008231E6"/>
    <w:rsid w:val="008277B4"/>
    <w:rsid w:val="00830A09"/>
    <w:rsid w:val="00831F34"/>
    <w:rsid w:val="00831FE6"/>
    <w:rsid w:val="0083471E"/>
    <w:rsid w:val="008358D5"/>
    <w:rsid w:val="00841A16"/>
    <w:rsid w:val="00841AF9"/>
    <w:rsid w:val="00844548"/>
    <w:rsid w:val="00845F3F"/>
    <w:rsid w:val="008479C4"/>
    <w:rsid w:val="00860D77"/>
    <w:rsid w:val="00862144"/>
    <w:rsid w:val="00865A38"/>
    <w:rsid w:val="008663EA"/>
    <w:rsid w:val="008702EC"/>
    <w:rsid w:val="00874D80"/>
    <w:rsid w:val="00876D36"/>
    <w:rsid w:val="008853D0"/>
    <w:rsid w:val="00892CAC"/>
    <w:rsid w:val="00894EBC"/>
    <w:rsid w:val="008A15F8"/>
    <w:rsid w:val="008A2617"/>
    <w:rsid w:val="008A3521"/>
    <w:rsid w:val="008A5161"/>
    <w:rsid w:val="008A7B6B"/>
    <w:rsid w:val="008B5CC9"/>
    <w:rsid w:val="008C0B58"/>
    <w:rsid w:val="008C0DC7"/>
    <w:rsid w:val="008C2A00"/>
    <w:rsid w:val="008D3B00"/>
    <w:rsid w:val="008D4E94"/>
    <w:rsid w:val="008E1E3A"/>
    <w:rsid w:val="008E7E04"/>
    <w:rsid w:val="008F06F9"/>
    <w:rsid w:val="008F70C9"/>
    <w:rsid w:val="00902BA4"/>
    <w:rsid w:val="00907449"/>
    <w:rsid w:val="009123F4"/>
    <w:rsid w:val="0091338E"/>
    <w:rsid w:val="00913660"/>
    <w:rsid w:val="00913D02"/>
    <w:rsid w:val="00914339"/>
    <w:rsid w:val="00914B4A"/>
    <w:rsid w:val="00916FBD"/>
    <w:rsid w:val="009234D6"/>
    <w:rsid w:val="009305BE"/>
    <w:rsid w:val="0093154F"/>
    <w:rsid w:val="00932D62"/>
    <w:rsid w:val="00934A05"/>
    <w:rsid w:val="0094019A"/>
    <w:rsid w:val="009417D2"/>
    <w:rsid w:val="009438A8"/>
    <w:rsid w:val="00947E7D"/>
    <w:rsid w:val="009546E5"/>
    <w:rsid w:val="00956A4A"/>
    <w:rsid w:val="00957F4D"/>
    <w:rsid w:val="00964758"/>
    <w:rsid w:val="00964ED7"/>
    <w:rsid w:val="00972115"/>
    <w:rsid w:val="009761EE"/>
    <w:rsid w:val="00977EB8"/>
    <w:rsid w:val="00981248"/>
    <w:rsid w:val="00986242"/>
    <w:rsid w:val="009A347A"/>
    <w:rsid w:val="009A37B7"/>
    <w:rsid w:val="009A40F4"/>
    <w:rsid w:val="009B00AF"/>
    <w:rsid w:val="009B1CB0"/>
    <w:rsid w:val="009B211D"/>
    <w:rsid w:val="009B2307"/>
    <w:rsid w:val="009B2455"/>
    <w:rsid w:val="009B246C"/>
    <w:rsid w:val="009B27F8"/>
    <w:rsid w:val="009B371E"/>
    <w:rsid w:val="009B674C"/>
    <w:rsid w:val="009B75E9"/>
    <w:rsid w:val="009C45E8"/>
    <w:rsid w:val="009C4CAC"/>
    <w:rsid w:val="009C5EA0"/>
    <w:rsid w:val="009C6402"/>
    <w:rsid w:val="009D12DC"/>
    <w:rsid w:val="009D2C34"/>
    <w:rsid w:val="009D32AF"/>
    <w:rsid w:val="009D5BBA"/>
    <w:rsid w:val="009D6CDC"/>
    <w:rsid w:val="009D7A00"/>
    <w:rsid w:val="009D7BD5"/>
    <w:rsid w:val="009E0A6C"/>
    <w:rsid w:val="009E36AE"/>
    <w:rsid w:val="009E624B"/>
    <w:rsid w:val="009F4B7C"/>
    <w:rsid w:val="009F65A0"/>
    <w:rsid w:val="00A00A35"/>
    <w:rsid w:val="00A00FDF"/>
    <w:rsid w:val="00A03B83"/>
    <w:rsid w:val="00A050A2"/>
    <w:rsid w:val="00A05C0A"/>
    <w:rsid w:val="00A10EF7"/>
    <w:rsid w:val="00A124E4"/>
    <w:rsid w:val="00A12A52"/>
    <w:rsid w:val="00A16892"/>
    <w:rsid w:val="00A17D00"/>
    <w:rsid w:val="00A22D67"/>
    <w:rsid w:val="00A23171"/>
    <w:rsid w:val="00A23708"/>
    <w:rsid w:val="00A24560"/>
    <w:rsid w:val="00A270F2"/>
    <w:rsid w:val="00A27F25"/>
    <w:rsid w:val="00A33D12"/>
    <w:rsid w:val="00A33E41"/>
    <w:rsid w:val="00A43D39"/>
    <w:rsid w:val="00A46B95"/>
    <w:rsid w:val="00A53EA2"/>
    <w:rsid w:val="00A56DA5"/>
    <w:rsid w:val="00A71556"/>
    <w:rsid w:val="00A775C7"/>
    <w:rsid w:val="00A810CA"/>
    <w:rsid w:val="00A81D1E"/>
    <w:rsid w:val="00A81E2C"/>
    <w:rsid w:val="00A8565D"/>
    <w:rsid w:val="00A946F1"/>
    <w:rsid w:val="00A9584E"/>
    <w:rsid w:val="00AA1521"/>
    <w:rsid w:val="00AA19A5"/>
    <w:rsid w:val="00AB229E"/>
    <w:rsid w:val="00AB3607"/>
    <w:rsid w:val="00AB3FE9"/>
    <w:rsid w:val="00AB7AF5"/>
    <w:rsid w:val="00AC1E9E"/>
    <w:rsid w:val="00AC5174"/>
    <w:rsid w:val="00AC5620"/>
    <w:rsid w:val="00AC6284"/>
    <w:rsid w:val="00AD010D"/>
    <w:rsid w:val="00AD27E5"/>
    <w:rsid w:val="00AD4978"/>
    <w:rsid w:val="00AE4E27"/>
    <w:rsid w:val="00AE600C"/>
    <w:rsid w:val="00AE77BC"/>
    <w:rsid w:val="00AF33A6"/>
    <w:rsid w:val="00AF7DFB"/>
    <w:rsid w:val="00AF7F8F"/>
    <w:rsid w:val="00B03BC0"/>
    <w:rsid w:val="00B041E5"/>
    <w:rsid w:val="00B06320"/>
    <w:rsid w:val="00B07F30"/>
    <w:rsid w:val="00B10A9C"/>
    <w:rsid w:val="00B11181"/>
    <w:rsid w:val="00B1287F"/>
    <w:rsid w:val="00B13342"/>
    <w:rsid w:val="00B1704E"/>
    <w:rsid w:val="00B243A2"/>
    <w:rsid w:val="00B25C55"/>
    <w:rsid w:val="00B25E07"/>
    <w:rsid w:val="00B31F7E"/>
    <w:rsid w:val="00B3309C"/>
    <w:rsid w:val="00B34482"/>
    <w:rsid w:val="00B34702"/>
    <w:rsid w:val="00B34ACD"/>
    <w:rsid w:val="00B35F89"/>
    <w:rsid w:val="00B370F2"/>
    <w:rsid w:val="00B466FA"/>
    <w:rsid w:val="00B47557"/>
    <w:rsid w:val="00B51F8C"/>
    <w:rsid w:val="00B52B82"/>
    <w:rsid w:val="00B53B3B"/>
    <w:rsid w:val="00B55C79"/>
    <w:rsid w:val="00B56C7F"/>
    <w:rsid w:val="00B5713D"/>
    <w:rsid w:val="00B573AE"/>
    <w:rsid w:val="00B57C29"/>
    <w:rsid w:val="00B6185E"/>
    <w:rsid w:val="00B661A5"/>
    <w:rsid w:val="00B66FD0"/>
    <w:rsid w:val="00B74520"/>
    <w:rsid w:val="00B77B3A"/>
    <w:rsid w:val="00B80E7F"/>
    <w:rsid w:val="00B83CF0"/>
    <w:rsid w:val="00B84753"/>
    <w:rsid w:val="00B84995"/>
    <w:rsid w:val="00B96CFC"/>
    <w:rsid w:val="00BA0145"/>
    <w:rsid w:val="00BA0D73"/>
    <w:rsid w:val="00BA36CB"/>
    <w:rsid w:val="00BA50AB"/>
    <w:rsid w:val="00BB06B3"/>
    <w:rsid w:val="00BB1757"/>
    <w:rsid w:val="00BB64C9"/>
    <w:rsid w:val="00BB6967"/>
    <w:rsid w:val="00BB6F90"/>
    <w:rsid w:val="00BC1114"/>
    <w:rsid w:val="00BC27A2"/>
    <w:rsid w:val="00BC7293"/>
    <w:rsid w:val="00BC7810"/>
    <w:rsid w:val="00BD274B"/>
    <w:rsid w:val="00BE0081"/>
    <w:rsid w:val="00BE0CC4"/>
    <w:rsid w:val="00BE0EE3"/>
    <w:rsid w:val="00BE4BAA"/>
    <w:rsid w:val="00BE672D"/>
    <w:rsid w:val="00BF00E4"/>
    <w:rsid w:val="00BF0331"/>
    <w:rsid w:val="00BF1CF3"/>
    <w:rsid w:val="00BF2A46"/>
    <w:rsid w:val="00BF2F27"/>
    <w:rsid w:val="00BF49BD"/>
    <w:rsid w:val="00C0058A"/>
    <w:rsid w:val="00C00F4F"/>
    <w:rsid w:val="00C01AB4"/>
    <w:rsid w:val="00C02841"/>
    <w:rsid w:val="00C11DDA"/>
    <w:rsid w:val="00C121FF"/>
    <w:rsid w:val="00C1772F"/>
    <w:rsid w:val="00C2205D"/>
    <w:rsid w:val="00C279B7"/>
    <w:rsid w:val="00C328C1"/>
    <w:rsid w:val="00C35B9A"/>
    <w:rsid w:val="00C37003"/>
    <w:rsid w:val="00C42E52"/>
    <w:rsid w:val="00C4491F"/>
    <w:rsid w:val="00C50974"/>
    <w:rsid w:val="00C51681"/>
    <w:rsid w:val="00C53F11"/>
    <w:rsid w:val="00C57239"/>
    <w:rsid w:val="00C60ADA"/>
    <w:rsid w:val="00C636C3"/>
    <w:rsid w:val="00C63A53"/>
    <w:rsid w:val="00C64504"/>
    <w:rsid w:val="00C64EA1"/>
    <w:rsid w:val="00C66960"/>
    <w:rsid w:val="00C7594B"/>
    <w:rsid w:val="00C77635"/>
    <w:rsid w:val="00C8195F"/>
    <w:rsid w:val="00C82FF3"/>
    <w:rsid w:val="00C87D51"/>
    <w:rsid w:val="00C95A26"/>
    <w:rsid w:val="00CA562F"/>
    <w:rsid w:val="00CB2692"/>
    <w:rsid w:val="00CB40AF"/>
    <w:rsid w:val="00CB5E24"/>
    <w:rsid w:val="00CC50C3"/>
    <w:rsid w:val="00CC6AF4"/>
    <w:rsid w:val="00CC6E33"/>
    <w:rsid w:val="00CD1FBF"/>
    <w:rsid w:val="00CD4435"/>
    <w:rsid w:val="00CD5D28"/>
    <w:rsid w:val="00CE086A"/>
    <w:rsid w:val="00CE615E"/>
    <w:rsid w:val="00CF2CC2"/>
    <w:rsid w:val="00D00A81"/>
    <w:rsid w:val="00D04B60"/>
    <w:rsid w:val="00D04F10"/>
    <w:rsid w:val="00D07B1B"/>
    <w:rsid w:val="00D137F4"/>
    <w:rsid w:val="00D15D0C"/>
    <w:rsid w:val="00D20E6F"/>
    <w:rsid w:val="00D21A40"/>
    <w:rsid w:val="00D2339C"/>
    <w:rsid w:val="00D3116F"/>
    <w:rsid w:val="00D3395C"/>
    <w:rsid w:val="00D43FA5"/>
    <w:rsid w:val="00D469F5"/>
    <w:rsid w:val="00D500FE"/>
    <w:rsid w:val="00D501AB"/>
    <w:rsid w:val="00D50F81"/>
    <w:rsid w:val="00D51821"/>
    <w:rsid w:val="00D54CC4"/>
    <w:rsid w:val="00D54F48"/>
    <w:rsid w:val="00D57CFC"/>
    <w:rsid w:val="00D73175"/>
    <w:rsid w:val="00D73548"/>
    <w:rsid w:val="00D7673B"/>
    <w:rsid w:val="00D81DA4"/>
    <w:rsid w:val="00D85E9D"/>
    <w:rsid w:val="00D90EE3"/>
    <w:rsid w:val="00D93024"/>
    <w:rsid w:val="00D9335C"/>
    <w:rsid w:val="00D93374"/>
    <w:rsid w:val="00D958C6"/>
    <w:rsid w:val="00D9780E"/>
    <w:rsid w:val="00DA66F9"/>
    <w:rsid w:val="00DB2B5A"/>
    <w:rsid w:val="00DB4757"/>
    <w:rsid w:val="00DB47D2"/>
    <w:rsid w:val="00DB4D6C"/>
    <w:rsid w:val="00DB4FAA"/>
    <w:rsid w:val="00DB5254"/>
    <w:rsid w:val="00DB5BAA"/>
    <w:rsid w:val="00DB6AB8"/>
    <w:rsid w:val="00DC2F9D"/>
    <w:rsid w:val="00DC708E"/>
    <w:rsid w:val="00DD13D9"/>
    <w:rsid w:val="00DD2075"/>
    <w:rsid w:val="00DD56FB"/>
    <w:rsid w:val="00DD629C"/>
    <w:rsid w:val="00DD6A3A"/>
    <w:rsid w:val="00DD6E91"/>
    <w:rsid w:val="00DE0B9D"/>
    <w:rsid w:val="00DE2AC6"/>
    <w:rsid w:val="00DE3529"/>
    <w:rsid w:val="00DE6AB7"/>
    <w:rsid w:val="00DE6E48"/>
    <w:rsid w:val="00DE7AF3"/>
    <w:rsid w:val="00DE7B76"/>
    <w:rsid w:val="00DF0027"/>
    <w:rsid w:val="00DF1B1B"/>
    <w:rsid w:val="00DF4C6A"/>
    <w:rsid w:val="00E0207B"/>
    <w:rsid w:val="00E0551A"/>
    <w:rsid w:val="00E055FC"/>
    <w:rsid w:val="00E058E1"/>
    <w:rsid w:val="00E2183B"/>
    <w:rsid w:val="00E24052"/>
    <w:rsid w:val="00E26083"/>
    <w:rsid w:val="00E26B7C"/>
    <w:rsid w:val="00E26EDC"/>
    <w:rsid w:val="00E311A4"/>
    <w:rsid w:val="00E32176"/>
    <w:rsid w:val="00E36CCE"/>
    <w:rsid w:val="00E37D2A"/>
    <w:rsid w:val="00E41281"/>
    <w:rsid w:val="00E41B51"/>
    <w:rsid w:val="00E4405E"/>
    <w:rsid w:val="00E53695"/>
    <w:rsid w:val="00E56C6F"/>
    <w:rsid w:val="00E57108"/>
    <w:rsid w:val="00E57256"/>
    <w:rsid w:val="00E61404"/>
    <w:rsid w:val="00E628F0"/>
    <w:rsid w:val="00E639E8"/>
    <w:rsid w:val="00E7095D"/>
    <w:rsid w:val="00E71F02"/>
    <w:rsid w:val="00E7286C"/>
    <w:rsid w:val="00E73DC3"/>
    <w:rsid w:val="00E759AA"/>
    <w:rsid w:val="00E8185B"/>
    <w:rsid w:val="00E83EC4"/>
    <w:rsid w:val="00E84C9A"/>
    <w:rsid w:val="00E86089"/>
    <w:rsid w:val="00E87323"/>
    <w:rsid w:val="00E9004B"/>
    <w:rsid w:val="00E90A92"/>
    <w:rsid w:val="00E93C7F"/>
    <w:rsid w:val="00E95F9D"/>
    <w:rsid w:val="00E97B28"/>
    <w:rsid w:val="00E97C71"/>
    <w:rsid w:val="00EA5DDC"/>
    <w:rsid w:val="00EA7956"/>
    <w:rsid w:val="00EB12CB"/>
    <w:rsid w:val="00EB3AE7"/>
    <w:rsid w:val="00EB5B89"/>
    <w:rsid w:val="00EB6A61"/>
    <w:rsid w:val="00EC7E53"/>
    <w:rsid w:val="00EE0F50"/>
    <w:rsid w:val="00EE123E"/>
    <w:rsid w:val="00EE5F9D"/>
    <w:rsid w:val="00EE60C6"/>
    <w:rsid w:val="00EE6712"/>
    <w:rsid w:val="00EE70FD"/>
    <w:rsid w:val="00EE71F4"/>
    <w:rsid w:val="00EF5A65"/>
    <w:rsid w:val="00F11DA6"/>
    <w:rsid w:val="00F162DA"/>
    <w:rsid w:val="00F17D41"/>
    <w:rsid w:val="00F221D1"/>
    <w:rsid w:val="00F2261A"/>
    <w:rsid w:val="00F3304A"/>
    <w:rsid w:val="00F33FAC"/>
    <w:rsid w:val="00F341AA"/>
    <w:rsid w:val="00F40351"/>
    <w:rsid w:val="00F418F5"/>
    <w:rsid w:val="00F50F73"/>
    <w:rsid w:val="00F540FF"/>
    <w:rsid w:val="00F54FC5"/>
    <w:rsid w:val="00F655F9"/>
    <w:rsid w:val="00F708BF"/>
    <w:rsid w:val="00F740F7"/>
    <w:rsid w:val="00F74BCB"/>
    <w:rsid w:val="00F82182"/>
    <w:rsid w:val="00F83848"/>
    <w:rsid w:val="00F84795"/>
    <w:rsid w:val="00F90D5A"/>
    <w:rsid w:val="00F92A58"/>
    <w:rsid w:val="00F92E19"/>
    <w:rsid w:val="00F93AC6"/>
    <w:rsid w:val="00F94CEF"/>
    <w:rsid w:val="00F94D8B"/>
    <w:rsid w:val="00F9521F"/>
    <w:rsid w:val="00F97387"/>
    <w:rsid w:val="00FA1E42"/>
    <w:rsid w:val="00FA3404"/>
    <w:rsid w:val="00FA7D6F"/>
    <w:rsid w:val="00FB0734"/>
    <w:rsid w:val="00FB182A"/>
    <w:rsid w:val="00FB1977"/>
    <w:rsid w:val="00FB4F67"/>
    <w:rsid w:val="00FB53EB"/>
    <w:rsid w:val="00FB61AE"/>
    <w:rsid w:val="00FB713F"/>
    <w:rsid w:val="00FC1483"/>
    <w:rsid w:val="00FC3FA4"/>
    <w:rsid w:val="00FD3996"/>
    <w:rsid w:val="00FD43DD"/>
    <w:rsid w:val="00FD6068"/>
    <w:rsid w:val="00FD71F4"/>
    <w:rsid w:val="00FE1B4D"/>
    <w:rsid w:val="00FE2434"/>
    <w:rsid w:val="00FE7847"/>
    <w:rsid w:val="00FF16B8"/>
    <w:rsid w:val="00FF2C60"/>
    <w:rsid w:val="00FF3B8D"/>
    <w:rsid w:val="00FF57B2"/>
    <w:rsid w:val="00FF5AF0"/>
    <w:rsid w:val="00FF5EEB"/>
    <w:rsid w:val="00FF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3AB1"/>
  <w15:docId w15:val="{AA4885A6-B910-4F74-BF0C-1864C1AB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31E"/>
  </w:style>
  <w:style w:type="paragraph" w:styleId="Nagwek1">
    <w:name w:val="heading 1"/>
    <w:basedOn w:val="Normalny"/>
    <w:next w:val="Normalny"/>
    <w:link w:val="Nagwek1Znak"/>
    <w:uiPriority w:val="9"/>
    <w:qFormat/>
    <w:rsid w:val="0032147C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  <w:lang w:val="pl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147C"/>
    <w:pPr>
      <w:keepNext/>
      <w:keepLines/>
      <w:spacing w:before="360" w:after="120"/>
      <w:outlineLvl w:val="1"/>
    </w:pPr>
    <w:rPr>
      <w:rFonts w:ascii="Arial" w:eastAsia="Arial" w:hAnsi="Arial" w:cs="Arial"/>
      <w:sz w:val="32"/>
      <w:szCs w:val="32"/>
      <w:lang w:val="pl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147C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val="pl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2147C"/>
    <w:pPr>
      <w:keepNext/>
      <w:keepLines/>
      <w:spacing w:before="280" w:after="80"/>
      <w:outlineLvl w:val="3"/>
    </w:pPr>
    <w:rPr>
      <w:rFonts w:ascii="Arial" w:eastAsia="Arial" w:hAnsi="Arial" w:cs="Arial"/>
      <w:color w:val="666666"/>
      <w:sz w:val="24"/>
      <w:szCs w:val="24"/>
      <w:lang w:val="pl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2147C"/>
    <w:pPr>
      <w:keepNext/>
      <w:keepLines/>
      <w:spacing w:before="240" w:after="80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47C"/>
    <w:pPr>
      <w:keepNext/>
      <w:keepLines/>
      <w:spacing w:before="240" w:after="80"/>
      <w:outlineLvl w:val="5"/>
    </w:pPr>
    <w:rPr>
      <w:rFonts w:ascii="Arial" w:eastAsia="Arial" w:hAnsi="Arial" w:cs="Arial"/>
      <w:i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47C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47C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2147C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2147C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2147C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47C"/>
    <w:rPr>
      <w:rFonts w:ascii="Arial" w:eastAsia="Arial" w:hAnsi="Arial" w:cs="Arial"/>
      <w:i/>
      <w:color w:val="666666"/>
      <w:lang w:val="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32147C"/>
  </w:style>
  <w:style w:type="table" w:customStyle="1" w:styleId="TableNormal">
    <w:name w:val="Table Normal"/>
    <w:rsid w:val="0032147C"/>
    <w:pPr>
      <w:spacing w:after="0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2147C"/>
    <w:pPr>
      <w:keepNext/>
      <w:keepLines/>
      <w:spacing w:after="60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2147C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47C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2147C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Akapitzlist">
    <w:name w:val="List Paragraph"/>
    <w:basedOn w:val="Normalny"/>
    <w:qFormat/>
    <w:rsid w:val="0032147C"/>
    <w:pPr>
      <w:spacing w:after="0"/>
      <w:ind w:left="720"/>
      <w:contextualSpacing/>
    </w:pPr>
    <w:rPr>
      <w:rFonts w:ascii="Arial" w:eastAsia="Arial" w:hAnsi="Arial" w:cs="Arial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47C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32147C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47C"/>
    <w:rPr>
      <w:rFonts w:ascii="Arial" w:eastAsia="Arial" w:hAnsi="Arial" w:cs="Arial"/>
      <w:lang w:val="pl"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2147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147C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14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2147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147C"/>
    <w:pPr>
      <w:spacing w:after="0" w:line="240" w:lineRule="auto"/>
    </w:pPr>
    <w:rPr>
      <w:rFonts w:ascii="Arial" w:eastAsia="Arial" w:hAnsi="Arial" w:cs="Arial"/>
      <w:sz w:val="20"/>
      <w:szCs w:val="20"/>
      <w:lang w:val="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147C"/>
    <w:rPr>
      <w:rFonts w:ascii="Arial" w:eastAsia="Arial" w:hAnsi="Arial" w:cs="Arial"/>
      <w:sz w:val="20"/>
      <w:szCs w:val="20"/>
      <w:lang w:val="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47C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32147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147C"/>
    <w:pPr>
      <w:spacing w:after="120" w:line="480" w:lineRule="auto"/>
    </w:pPr>
    <w:rPr>
      <w:rFonts w:ascii="Arial" w:eastAsia="Arial" w:hAnsi="Arial" w:cs="Arial"/>
      <w:lang w:val="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147C"/>
    <w:rPr>
      <w:rFonts w:ascii="Arial" w:eastAsia="Arial" w:hAnsi="Arial" w:cs="Arial"/>
      <w:lang w:val="pl" w:eastAsia="pl-PL"/>
    </w:rPr>
  </w:style>
  <w:style w:type="paragraph" w:customStyle="1" w:styleId="Standard">
    <w:name w:val="Standard"/>
    <w:rsid w:val="00F162D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7">
    <w:name w:val="WW8Num7"/>
    <w:basedOn w:val="Bezlisty"/>
    <w:rsid w:val="00874D80"/>
    <w:pPr>
      <w:numPr>
        <w:numId w:val="18"/>
      </w:numPr>
    </w:pPr>
  </w:style>
  <w:style w:type="character" w:styleId="Pogrubienie">
    <w:name w:val="Strong"/>
    <w:basedOn w:val="Domylnaczcionkaakapitu"/>
    <w:uiPriority w:val="22"/>
    <w:qFormat/>
    <w:rsid w:val="00AD27E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D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D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D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D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D95"/>
    <w:rPr>
      <w:b/>
      <w:bCs/>
      <w:sz w:val="20"/>
      <w:szCs w:val="20"/>
    </w:rPr>
  </w:style>
  <w:style w:type="numbering" w:customStyle="1" w:styleId="WW8Num71">
    <w:name w:val="WW8Num71"/>
    <w:basedOn w:val="Bezlisty"/>
    <w:rsid w:val="006841B1"/>
    <w:pPr>
      <w:numPr>
        <w:numId w:val="44"/>
      </w:numPr>
    </w:pPr>
  </w:style>
  <w:style w:type="paragraph" w:styleId="NormalnyWeb">
    <w:name w:val="Normal (Web)"/>
    <w:basedOn w:val="Normalny"/>
    <w:uiPriority w:val="99"/>
    <w:rsid w:val="00415A54"/>
    <w:pPr>
      <w:tabs>
        <w:tab w:val="left" w:pos="708"/>
      </w:tabs>
      <w:spacing w:before="28" w:after="11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415A5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E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F2F2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F2F2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9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B6F90"/>
    <w:rPr>
      <w:color w:val="800080" w:themeColor="followedHyperlink"/>
      <w:u w:val="single"/>
    </w:rPr>
  </w:style>
  <w:style w:type="paragraph" w:customStyle="1" w:styleId="Normalny1">
    <w:name w:val="Normalny1"/>
    <w:rsid w:val="0005026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styleId="Tekstblokowy">
    <w:name w:val="Block Text"/>
    <w:basedOn w:val="Normalny"/>
    <w:rsid w:val="00050268"/>
    <w:pPr>
      <w:tabs>
        <w:tab w:val="left" w:pos="10915"/>
      </w:tabs>
      <w:suppressAutoHyphens/>
      <w:autoSpaceDN w:val="0"/>
      <w:spacing w:after="0" w:line="360" w:lineRule="auto"/>
      <w:ind w:left="1134" w:right="13" w:firstLine="708"/>
      <w:jc w:val="both"/>
      <w:textAlignment w:val="baseline"/>
    </w:pPr>
    <w:rPr>
      <w:rFonts w:ascii="Georgia" w:eastAsia="Times New Roman" w:hAnsi="Georgia" w:cs="Times New Roman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050268"/>
    <w:pPr>
      <w:suppressAutoHyphens/>
      <w:autoSpaceDN w:val="0"/>
      <w:spacing w:after="120" w:line="100" w:lineRule="atLeast"/>
      <w:textAlignment w:val="baseline"/>
    </w:pPr>
    <w:rPr>
      <w:rFonts w:ascii="Verdana" w:eastAsia="Times New Roman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2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323A6-59E3-41FE-AF60-7F76E2BC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z.nowak@starostwo.lan</cp:lastModifiedBy>
  <cp:revision>4</cp:revision>
  <cp:lastPrinted>2025-10-16T05:35:00Z</cp:lastPrinted>
  <dcterms:created xsi:type="dcterms:W3CDTF">2025-10-16T06:06:00Z</dcterms:created>
  <dcterms:modified xsi:type="dcterms:W3CDTF">2025-10-16T06:07:00Z</dcterms:modified>
</cp:coreProperties>
</file>